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2AA" w:rsidRPr="00D13BD4" w:rsidRDefault="003872AA" w:rsidP="003872AA">
      <w:pPr>
        <w:spacing w:line="228" w:lineRule="auto"/>
        <w:rPr>
          <w:rFonts w:ascii="Times New Roman" w:hAnsi="Times New Roman" w:cs="Times New Roman"/>
          <w:bCs/>
        </w:rPr>
      </w:pPr>
      <w:r w:rsidRPr="00D13BD4">
        <w:rPr>
          <w:rFonts w:ascii="Times New Roman" w:hAnsi="Times New Roman" w:cs="Times New Roman"/>
          <w:bCs/>
        </w:rPr>
        <w:t xml:space="preserve">ВЕНГЕРОВСКИЙ  СЕЛЬСОВЕТ  НОМЕР  ТЕЛЕФОНА: 21-699    </w:t>
      </w:r>
      <w:r w:rsidR="009706F6">
        <w:rPr>
          <w:rFonts w:ascii="Times New Roman" w:hAnsi="Times New Roman" w:cs="Times New Roman"/>
          <w:bCs/>
        </w:rPr>
        <w:t>17</w:t>
      </w:r>
      <w:r w:rsidR="00F9369F">
        <w:rPr>
          <w:rFonts w:ascii="Times New Roman" w:hAnsi="Times New Roman" w:cs="Times New Roman"/>
          <w:bCs/>
        </w:rPr>
        <w:t xml:space="preserve"> </w:t>
      </w:r>
      <w:r w:rsidR="005D795A">
        <w:rPr>
          <w:rFonts w:ascii="Times New Roman" w:hAnsi="Times New Roman" w:cs="Times New Roman"/>
          <w:bCs/>
        </w:rPr>
        <w:t>ноября</w:t>
      </w:r>
      <w:r w:rsidRPr="00D13BD4">
        <w:rPr>
          <w:rFonts w:ascii="Times New Roman" w:hAnsi="Times New Roman" w:cs="Times New Roman"/>
          <w:bCs/>
        </w:rPr>
        <w:t xml:space="preserve"> 201</w:t>
      </w:r>
      <w:r w:rsidR="008F1CFF" w:rsidRPr="00D13BD4">
        <w:rPr>
          <w:rFonts w:ascii="Times New Roman" w:hAnsi="Times New Roman" w:cs="Times New Roman"/>
          <w:bCs/>
        </w:rPr>
        <w:t>7</w:t>
      </w:r>
      <w:r w:rsidRPr="00D13BD4">
        <w:rPr>
          <w:rFonts w:ascii="Times New Roman" w:hAnsi="Times New Roman" w:cs="Times New Roman"/>
          <w:bCs/>
        </w:rPr>
        <w:t xml:space="preserve"> г.  </w:t>
      </w:r>
    </w:p>
    <w:p w:rsidR="003872AA" w:rsidRPr="00D13BD4" w:rsidRDefault="003872AA" w:rsidP="003872AA">
      <w:pPr>
        <w:tabs>
          <w:tab w:val="left" w:pos="3615"/>
        </w:tabs>
        <w:spacing w:line="228" w:lineRule="auto"/>
        <w:rPr>
          <w:rFonts w:ascii="Times New Roman" w:hAnsi="Times New Roman" w:cs="Times New Roman"/>
          <w:bCs/>
        </w:rPr>
      </w:pPr>
      <w:r w:rsidRPr="00D13BD4">
        <w:rPr>
          <w:rFonts w:ascii="Times New Roman" w:hAnsi="Times New Roman" w:cs="Times New Roman"/>
          <w:bCs/>
        </w:rPr>
        <w:t xml:space="preserve">Основан 19.12.2006 </w:t>
      </w:r>
      <w:r w:rsidRPr="00D13BD4">
        <w:rPr>
          <w:rFonts w:ascii="Times New Roman" w:hAnsi="Times New Roman" w:cs="Times New Roman"/>
          <w:bCs/>
        </w:rPr>
        <w:tab/>
      </w:r>
    </w:p>
    <w:p w:rsidR="003872AA" w:rsidRPr="00D13BD4" w:rsidRDefault="003872AA" w:rsidP="003872AA">
      <w:pPr>
        <w:spacing w:line="228" w:lineRule="auto"/>
        <w:rPr>
          <w:rFonts w:ascii="Times New Roman" w:hAnsi="Times New Roman" w:cs="Times New Roman"/>
          <w:bCs/>
          <w:sz w:val="20"/>
          <w:szCs w:val="20"/>
        </w:rPr>
      </w:pPr>
    </w:p>
    <w:p w:rsidR="00573DF2" w:rsidRPr="00D13BD4" w:rsidRDefault="003872AA" w:rsidP="00573DF2">
      <w:pPr>
        <w:spacing w:line="228" w:lineRule="auto"/>
        <w:rPr>
          <w:rFonts w:ascii="Times New Roman" w:hAnsi="Times New Roman" w:cs="Times New Roman"/>
          <w:b/>
          <w:bCs/>
          <w:sz w:val="32"/>
          <w:szCs w:val="32"/>
        </w:rPr>
      </w:pPr>
      <w:r w:rsidRPr="002C5DD2">
        <w:rPr>
          <w:rFonts w:ascii="Times New Roman" w:hAnsi="Times New Roman" w:cs="Times New Roman"/>
          <w:b/>
          <w:bCs/>
          <w:i/>
          <w:sz w:val="56"/>
          <w:szCs w:val="56"/>
        </w:rPr>
        <w:t>ВЕСТНИК</w:t>
      </w:r>
      <w:r w:rsidRPr="00D13BD4">
        <w:rPr>
          <w:rFonts w:ascii="Times New Roman" w:hAnsi="Times New Roman" w:cs="Times New Roman"/>
          <w:b/>
          <w:bCs/>
          <w:i/>
          <w:sz w:val="36"/>
          <w:szCs w:val="36"/>
        </w:rPr>
        <w:t xml:space="preserve"> </w:t>
      </w:r>
      <w:r w:rsidR="008F1CFF" w:rsidRPr="00D13BD4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="008F1CFF" w:rsidRPr="00D13BD4">
        <w:rPr>
          <w:rFonts w:ascii="Times New Roman" w:hAnsi="Times New Roman" w:cs="Times New Roman"/>
          <w:b/>
          <w:bCs/>
          <w:sz w:val="32"/>
          <w:szCs w:val="32"/>
        </w:rPr>
        <w:t xml:space="preserve">ВЕНГЕРОВСКОГО </w:t>
      </w:r>
      <w:r w:rsidR="00573DF2" w:rsidRPr="00D13BD4">
        <w:rPr>
          <w:rFonts w:ascii="Times New Roman" w:hAnsi="Times New Roman" w:cs="Times New Roman"/>
          <w:b/>
          <w:bCs/>
          <w:sz w:val="32"/>
          <w:szCs w:val="32"/>
        </w:rPr>
        <w:t>С</w:t>
      </w:r>
      <w:r w:rsidR="008F1CFF" w:rsidRPr="00D13BD4">
        <w:rPr>
          <w:rFonts w:ascii="Times New Roman" w:hAnsi="Times New Roman" w:cs="Times New Roman"/>
          <w:b/>
          <w:bCs/>
          <w:sz w:val="32"/>
          <w:szCs w:val="32"/>
        </w:rPr>
        <w:t xml:space="preserve">ЕЛЬСОВЕТА </w:t>
      </w:r>
      <w:r w:rsidR="008F1CFF" w:rsidRPr="002C5DD2">
        <w:rPr>
          <w:rFonts w:ascii="Times New Roman" w:hAnsi="Times New Roman" w:cs="Times New Roman"/>
          <w:b/>
          <w:bCs/>
          <w:sz w:val="48"/>
          <w:szCs w:val="48"/>
        </w:rPr>
        <w:t xml:space="preserve">№ </w:t>
      </w:r>
      <w:r w:rsidR="003364CF">
        <w:rPr>
          <w:rFonts w:ascii="Times New Roman" w:hAnsi="Times New Roman" w:cs="Times New Roman"/>
          <w:b/>
          <w:bCs/>
          <w:sz w:val="48"/>
          <w:szCs w:val="48"/>
        </w:rPr>
        <w:t>39</w:t>
      </w:r>
    </w:p>
    <w:p w:rsidR="003872AA" w:rsidRDefault="009706F6" w:rsidP="00CB3C48">
      <w:pPr>
        <w:spacing w:line="228" w:lineRule="auto"/>
        <w:jc w:val="right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17</w:t>
      </w:r>
      <w:r w:rsidR="007E44C1" w:rsidRPr="00D13BD4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="005D795A">
        <w:rPr>
          <w:rFonts w:ascii="Times New Roman" w:hAnsi="Times New Roman" w:cs="Times New Roman"/>
          <w:b/>
          <w:bCs/>
          <w:sz w:val="36"/>
          <w:szCs w:val="36"/>
        </w:rPr>
        <w:t>ноября</w:t>
      </w:r>
      <w:r w:rsidR="003872AA" w:rsidRPr="00D13BD4">
        <w:rPr>
          <w:rFonts w:ascii="Times New Roman" w:hAnsi="Times New Roman" w:cs="Times New Roman"/>
          <w:b/>
          <w:bCs/>
          <w:sz w:val="36"/>
          <w:szCs w:val="36"/>
        </w:rPr>
        <w:t xml:space="preserve"> 201</w:t>
      </w:r>
      <w:r w:rsidR="008F1CFF" w:rsidRPr="00D13BD4">
        <w:rPr>
          <w:rFonts w:ascii="Times New Roman" w:hAnsi="Times New Roman" w:cs="Times New Roman"/>
          <w:b/>
          <w:bCs/>
          <w:sz w:val="36"/>
          <w:szCs w:val="36"/>
        </w:rPr>
        <w:t>7</w:t>
      </w:r>
      <w:r w:rsidR="003872AA" w:rsidRPr="00D13BD4">
        <w:rPr>
          <w:rFonts w:ascii="Times New Roman" w:hAnsi="Times New Roman" w:cs="Times New Roman"/>
          <w:b/>
          <w:bCs/>
          <w:sz w:val="36"/>
          <w:szCs w:val="36"/>
        </w:rPr>
        <w:t xml:space="preserve"> г.</w:t>
      </w:r>
    </w:p>
    <w:p w:rsidR="005D795A" w:rsidRDefault="005D795A" w:rsidP="00CB3C48">
      <w:pPr>
        <w:spacing w:line="228" w:lineRule="auto"/>
        <w:jc w:val="right"/>
        <w:rPr>
          <w:rFonts w:ascii="Times New Roman" w:hAnsi="Times New Roman" w:cs="Times New Roman"/>
          <w:b/>
          <w:bCs/>
          <w:sz w:val="36"/>
          <w:szCs w:val="36"/>
        </w:rPr>
      </w:pPr>
    </w:p>
    <w:p w:rsidR="005D795A" w:rsidRPr="003364CF" w:rsidRDefault="005D795A" w:rsidP="00CB3C48">
      <w:pPr>
        <w:spacing w:line="228" w:lineRule="auto"/>
        <w:jc w:val="right"/>
        <w:rPr>
          <w:rFonts w:ascii="Times New Roman" w:hAnsi="Times New Roman" w:cs="Times New Roman"/>
          <w:b/>
          <w:bCs/>
          <w:sz w:val="20"/>
          <w:szCs w:val="20"/>
        </w:rPr>
      </w:pPr>
    </w:p>
    <w:p w:rsidR="00FA3421" w:rsidRPr="00FA3421" w:rsidRDefault="00FA3421" w:rsidP="00FA3421">
      <w:pPr>
        <w:pStyle w:val="af9"/>
        <w:jc w:val="center"/>
        <w:rPr>
          <w:rFonts w:ascii="Times New Roman" w:hAnsi="Times New Roman" w:cs="Times New Roman"/>
          <w:sz w:val="20"/>
          <w:szCs w:val="20"/>
        </w:rPr>
      </w:pPr>
      <w:bookmarkStart w:id="0" w:name="_GoBack"/>
      <w:r w:rsidRPr="00FA3421">
        <w:rPr>
          <w:rFonts w:ascii="Times New Roman" w:hAnsi="Times New Roman" w:cs="Times New Roman"/>
          <w:sz w:val="20"/>
          <w:szCs w:val="20"/>
        </w:rPr>
        <w:t>СОВЕТ ДЕПУТАТОВ  ВЕНГЕРОВСКОГО СЕЛЬСОВЕТА</w:t>
      </w:r>
    </w:p>
    <w:p w:rsidR="00FA3421" w:rsidRPr="00FA3421" w:rsidRDefault="00FA3421" w:rsidP="00FA3421">
      <w:pPr>
        <w:pStyle w:val="af9"/>
        <w:jc w:val="center"/>
        <w:rPr>
          <w:rFonts w:ascii="Times New Roman" w:hAnsi="Times New Roman" w:cs="Times New Roman"/>
          <w:sz w:val="20"/>
          <w:szCs w:val="20"/>
        </w:rPr>
      </w:pPr>
      <w:r w:rsidRPr="00FA3421">
        <w:rPr>
          <w:rFonts w:ascii="Times New Roman" w:hAnsi="Times New Roman" w:cs="Times New Roman"/>
          <w:sz w:val="20"/>
          <w:szCs w:val="20"/>
        </w:rPr>
        <w:t>ВЕНГЕРОВСКОГО РАЙОНА НОВОСИБИРСКОЙ ОБЛАСТИ</w:t>
      </w:r>
    </w:p>
    <w:p w:rsidR="00FA3421" w:rsidRPr="00FA3421" w:rsidRDefault="00FA3421" w:rsidP="00FA3421">
      <w:pPr>
        <w:pStyle w:val="af9"/>
        <w:jc w:val="center"/>
        <w:rPr>
          <w:rFonts w:ascii="Times New Roman" w:hAnsi="Times New Roman" w:cs="Times New Roman"/>
          <w:sz w:val="20"/>
          <w:szCs w:val="20"/>
        </w:rPr>
      </w:pPr>
      <w:r w:rsidRPr="00FA3421">
        <w:rPr>
          <w:rFonts w:ascii="Times New Roman" w:hAnsi="Times New Roman" w:cs="Times New Roman"/>
          <w:sz w:val="20"/>
          <w:szCs w:val="20"/>
        </w:rPr>
        <w:t>пятого созыва</w:t>
      </w:r>
    </w:p>
    <w:p w:rsidR="00FA3421" w:rsidRPr="00FA3421" w:rsidRDefault="00FA3421" w:rsidP="00FA3421">
      <w:pPr>
        <w:pStyle w:val="af9"/>
        <w:rPr>
          <w:rFonts w:ascii="Times New Roman" w:hAnsi="Times New Roman" w:cs="Times New Roman"/>
          <w:sz w:val="20"/>
          <w:szCs w:val="20"/>
        </w:rPr>
      </w:pPr>
    </w:p>
    <w:p w:rsidR="00FA3421" w:rsidRPr="00FA3421" w:rsidRDefault="00FA3421" w:rsidP="00FA3421">
      <w:pPr>
        <w:pStyle w:val="af9"/>
        <w:rPr>
          <w:rFonts w:ascii="Times New Roman" w:hAnsi="Times New Roman" w:cs="Times New Roman"/>
          <w:sz w:val="20"/>
          <w:szCs w:val="20"/>
        </w:rPr>
      </w:pPr>
    </w:p>
    <w:p w:rsidR="00FA3421" w:rsidRPr="00FA3421" w:rsidRDefault="00FA3421" w:rsidP="00FA3421">
      <w:pPr>
        <w:pStyle w:val="af9"/>
        <w:jc w:val="center"/>
        <w:rPr>
          <w:rFonts w:ascii="Times New Roman" w:hAnsi="Times New Roman" w:cs="Times New Roman"/>
          <w:sz w:val="20"/>
          <w:szCs w:val="20"/>
        </w:rPr>
      </w:pPr>
      <w:r w:rsidRPr="00FA3421">
        <w:rPr>
          <w:rFonts w:ascii="Times New Roman" w:hAnsi="Times New Roman" w:cs="Times New Roman"/>
          <w:sz w:val="20"/>
          <w:szCs w:val="20"/>
        </w:rPr>
        <w:t>РЕШЕНИЕ</w:t>
      </w:r>
    </w:p>
    <w:p w:rsidR="00FA3421" w:rsidRPr="00FA3421" w:rsidRDefault="00FA3421" w:rsidP="00FA3421">
      <w:pPr>
        <w:pStyle w:val="af9"/>
        <w:jc w:val="center"/>
        <w:rPr>
          <w:rFonts w:ascii="Times New Roman" w:hAnsi="Times New Roman" w:cs="Times New Roman"/>
          <w:sz w:val="20"/>
          <w:szCs w:val="20"/>
        </w:rPr>
      </w:pPr>
      <w:r w:rsidRPr="00FA3421">
        <w:rPr>
          <w:rFonts w:ascii="Times New Roman" w:hAnsi="Times New Roman" w:cs="Times New Roman"/>
          <w:sz w:val="20"/>
          <w:szCs w:val="20"/>
        </w:rPr>
        <w:t>( тридцать третьей сессии)</w:t>
      </w:r>
    </w:p>
    <w:p w:rsidR="00FA3421" w:rsidRPr="00FA3421" w:rsidRDefault="00FA3421" w:rsidP="00FA3421">
      <w:pPr>
        <w:pStyle w:val="af9"/>
        <w:jc w:val="center"/>
        <w:rPr>
          <w:rFonts w:ascii="Times New Roman" w:hAnsi="Times New Roman" w:cs="Times New Roman"/>
          <w:sz w:val="20"/>
          <w:szCs w:val="20"/>
        </w:rPr>
      </w:pPr>
    </w:p>
    <w:p w:rsidR="00FA3421" w:rsidRPr="00FA3421" w:rsidRDefault="00FA3421" w:rsidP="00FA3421">
      <w:pPr>
        <w:pStyle w:val="af9"/>
        <w:jc w:val="right"/>
        <w:rPr>
          <w:rFonts w:ascii="Times New Roman" w:hAnsi="Times New Roman" w:cs="Times New Roman"/>
          <w:sz w:val="20"/>
          <w:szCs w:val="20"/>
        </w:rPr>
      </w:pPr>
      <w:r w:rsidRPr="00FA3421">
        <w:rPr>
          <w:rFonts w:ascii="Times New Roman" w:hAnsi="Times New Roman" w:cs="Times New Roman"/>
          <w:sz w:val="20"/>
          <w:szCs w:val="20"/>
        </w:rPr>
        <w:t xml:space="preserve">17.11. 2017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</w:t>
      </w:r>
      <w:r w:rsidRPr="00FA3421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№ 2</w:t>
      </w:r>
    </w:p>
    <w:p w:rsidR="00FA3421" w:rsidRPr="00FA3421" w:rsidRDefault="00FA3421" w:rsidP="00FA3421">
      <w:pPr>
        <w:pStyle w:val="af9"/>
        <w:rPr>
          <w:rFonts w:ascii="Times New Roman" w:hAnsi="Times New Roman" w:cs="Times New Roman"/>
          <w:sz w:val="20"/>
          <w:szCs w:val="20"/>
        </w:rPr>
      </w:pPr>
    </w:p>
    <w:p w:rsidR="00FA3421" w:rsidRPr="00FA3421" w:rsidRDefault="00FA3421" w:rsidP="00FA3421">
      <w:pPr>
        <w:pStyle w:val="af9"/>
        <w:rPr>
          <w:rFonts w:ascii="Times New Roman" w:hAnsi="Times New Roman" w:cs="Times New Roman"/>
          <w:sz w:val="20"/>
          <w:szCs w:val="20"/>
        </w:rPr>
      </w:pPr>
      <w:r w:rsidRPr="00FA3421">
        <w:rPr>
          <w:rFonts w:ascii="Times New Roman" w:hAnsi="Times New Roman" w:cs="Times New Roman"/>
          <w:sz w:val="20"/>
          <w:szCs w:val="20"/>
        </w:rPr>
        <w:t xml:space="preserve"> « Об установлении</w:t>
      </w:r>
      <w:r w:rsidR="00A33821">
        <w:rPr>
          <w:rFonts w:ascii="Times New Roman" w:hAnsi="Times New Roman" w:cs="Times New Roman"/>
          <w:sz w:val="20"/>
          <w:szCs w:val="20"/>
        </w:rPr>
        <w:t xml:space="preserve"> ставок </w:t>
      </w:r>
      <w:r w:rsidRPr="00FA3421">
        <w:rPr>
          <w:rFonts w:ascii="Times New Roman" w:hAnsi="Times New Roman" w:cs="Times New Roman"/>
          <w:sz w:val="20"/>
          <w:szCs w:val="20"/>
        </w:rPr>
        <w:t xml:space="preserve"> земельного налога на территории муниципального образования Венгеровского сельсовета Венгеровского района Новосибирской области»</w:t>
      </w:r>
    </w:p>
    <w:p w:rsidR="00FA3421" w:rsidRPr="00FA3421" w:rsidRDefault="00FA3421" w:rsidP="00FA3421">
      <w:pPr>
        <w:pStyle w:val="af9"/>
        <w:rPr>
          <w:rFonts w:ascii="Times New Roman" w:hAnsi="Times New Roman" w:cs="Times New Roman"/>
          <w:sz w:val="20"/>
          <w:szCs w:val="20"/>
        </w:rPr>
      </w:pPr>
    </w:p>
    <w:p w:rsidR="00FA3421" w:rsidRPr="00FA3421" w:rsidRDefault="00FA3421" w:rsidP="00FA3421">
      <w:pPr>
        <w:pStyle w:val="af9"/>
        <w:rPr>
          <w:rFonts w:ascii="Times New Roman" w:hAnsi="Times New Roman" w:cs="Times New Roman"/>
          <w:sz w:val="20"/>
          <w:szCs w:val="20"/>
        </w:rPr>
      </w:pPr>
      <w:r w:rsidRPr="00FA3421">
        <w:rPr>
          <w:rFonts w:ascii="Times New Roman" w:hAnsi="Times New Roman" w:cs="Times New Roman"/>
          <w:sz w:val="20"/>
          <w:szCs w:val="20"/>
        </w:rPr>
        <w:t xml:space="preserve">            В соответствии с Налоговым кодексом Российской Федерации, Уставом Венгеровского сельсовета Венгеровского района Новосибирской области </w:t>
      </w:r>
    </w:p>
    <w:p w:rsidR="00FA3421" w:rsidRPr="00FA3421" w:rsidRDefault="00FA3421" w:rsidP="00FA3421">
      <w:pPr>
        <w:pStyle w:val="af9"/>
        <w:rPr>
          <w:rFonts w:ascii="Times New Roman" w:hAnsi="Times New Roman" w:cs="Times New Roman"/>
          <w:sz w:val="20"/>
          <w:szCs w:val="20"/>
        </w:rPr>
      </w:pPr>
      <w:r w:rsidRPr="00FA3421">
        <w:rPr>
          <w:rFonts w:ascii="Times New Roman" w:hAnsi="Times New Roman" w:cs="Times New Roman"/>
          <w:sz w:val="20"/>
          <w:szCs w:val="20"/>
        </w:rPr>
        <w:t xml:space="preserve">СОВЕТ ДЕПУТАТОВ </w:t>
      </w:r>
    </w:p>
    <w:p w:rsidR="00FA3421" w:rsidRPr="00FA3421" w:rsidRDefault="00FA3421" w:rsidP="00FA3421">
      <w:pPr>
        <w:pStyle w:val="af9"/>
        <w:rPr>
          <w:rFonts w:ascii="Times New Roman" w:hAnsi="Times New Roman" w:cs="Times New Roman"/>
          <w:sz w:val="20"/>
          <w:szCs w:val="20"/>
        </w:rPr>
      </w:pPr>
      <w:r w:rsidRPr="00FA3421">
        <w:rPr>
          <w:rFonts w:ascii="Times New Roman" w:hAnsi="Times New Roman" w:cs="Times New Roman"/>
          <w:sz w:val="20"/>
          <w:szCs w:val="20"/>
        </w:rPr>
        <w:t>РЕШИЛ:</w:t>
      </w:r>
    </w:p>
    <w:p w:rsidR="00FA3421" w:rsidRPr="00FA3421" w:rsidRDefault="00FA3421" w:rsidP="00FA3421">
      <w:pPr>
        <w:pStyle w:val="af9"/>
        <w:rPr>
          <w:rFonts w:ascii="Times New Roman" w:hAnsi="Times New Roman" w:cs="Times New Roman"/>
          <w:sz w:val="20"/>
          <w:szCs w:val="20"/>
        </w:rPr>
      </w:pPr>
    </w:p>
    <w:p w:rsidR="00FA3421" w:rsidRPr="00FA3421" w:rsidRDefault="00FA3421" w:rsidP="00FA3421">
      <w:pPr>
        <w:pStyle w:val="af9"/>
        <w:rPr>
          <w:rFonts w:ascii="Times New Roman" w:hAnsi="Times New Roman" w:cs="Times New Roman"/>
          <w:sz w:val="20"/>
          <w:szCs w:val="20"/>
        </w:rPr>
      </w:pPr>
      <w:r w:rsidRPr="00FA3421">
        <w:rPr>
          <w:rFonts w:ascii="Times New Roman" w:hAnsi="Times New Roman" w:cs="Times New Roman"/>
          <w:sz w:val="20"/>
          <w:szCs w:val="20"/>
        </w:rPr>
        <w:t xml:space="preserve">1. Ввести с 01.01.2018 на территории Венгеровского сельсовета Венгеровского района  Новосибирской области земельный налог, порядок и сроки его уплаты налога </w:t>
      </w:r>
    </w:p>
    <w:p w:rsidR="00FA3421" w:rsidRPr="00FA3421" w:rsidRDefault="00FA3421" w:rsidP="00FA3421">
      <w:pPr>
        <w:pStyle w:val="af9"/>
        <w:rPr>
          <w:rFonts w:ascii="Times New Roman" w:hAnsi="Times New Roman" w:cs="Times New Roman"/>
          <w:sz w:val="20"/>
          <w:szCs w:val="20"/>
        </w:rPr>
      </w:pPr>
      <w:r w:rsidRPr="00FA3421">
        <w:rPr>
          <w:rFonts w:ascii="Times New Roman" w:hAnsi="Times New Roman" w:cs="Times New Roman"/>
          <w:sz w:val="20"/>
          <w:szCs w:val="20"/>
        </w:rPr>
        <w:t>2. Утвердить налоговые ставки в соответствии с приложением 1.</w:t>
      </w:r>
    </w:p>
    <w:p w:rsidR="00FA3421" w:rsidRPr="00FA3421" w:rsidRDefault="00FA3421" w:rsidP="00FA3421">
      <w:pPr>
        <w:rPr>
          <w:rFonts w:ascii="Times New Roman" w:hAnsi="Times New Roman" w:cs="Times New Roman"/>
          <w:sz w:val="20"/>
          <w:szCs w:val="20"/>
        </w:rPr>
      </w:pPr>
      <w:r w:rsidRPr="00FA3421">
        <w:rPr>
          <w:rFonts w:ascii="Times New Roman" w:hAnsi="Times New Roman" w:cs="Times New Roman"/>
          <w:sz w:val="20"/>
          <w:szCs w:val="20"/>
        </w:rPr>
        <w:t>3. Физические лица,  уплачивают земельный  налог в срок не позднее 1 октября  года, следующего за истекшим налоговым периодом.</w:t>
      </w:r>
    </w:p>
    <w:p w:rsidR="00FA3421" w:rsidRPr="00FA3421" w:rsidRDefault="00FA3421" w:rsidP="00FA3421">
      <w:pPr>
        <w:rPr>
          <w:rFonts w:ascii="Times New Roman" w:hAnsi="Times New Roman" w:cs="Times New Roman"/>
          <w:sz w:val="20"/>
          <w:szCs w:val="20"/>
        </w:rPr>
      </w:pPr>
      <w:r w:rsidRPr="00FA3421">
        <w:rPr>
          <w:rFonts w:ascii="Times New Roman" w:hAnsi="Times New Roman" w:cs="Times New Roman"/>
          <w:sz w:val="20"/>
          <w:szCs w:val="20"/>
        </w:rPr>
        <w:t>4. Организации и физические лица, уплачивают земельный налог 01 февраля года, следующего за истекшим налоговым периодом.</w:t>
      </w:r>
    </w:p>
    <w:p w:rsidR="00FA3421" w:rsidRPr="00FA3421" w:rsidRDefault="00FA3421" w:rsidP="00FA3421">
      <w:pPr>
        <w:rPr>
          <w:rFonts w:ascii="Times New Roman" w:hAnsi="Times New Roman" w:cs="Times New Roman"/>
          <w:sz w:val="20"/>
          <w:szCs w:val="20"/>
        </w:rPr>
      </w:pPr>
      <w:r w:rsidRPr="00FA3421">
        <w:rPr>
          <w:rFonts w:ascii="Times New Roman" w:hAnsi="Times New Roman" w:cs="Times New Roman"/>
          <w:sz w:val="20"/>
          <w:szCs w:val="20"/>
        </w:rPr>
        <w:t>5. Налогоплательщики, имеющие право на налоговые льготы и уменьшение налогооблагаемой базы, должны представить документы, подтверждающие такое право, в налоговые органы в срок до 1 февраля текущего года либо в течение 30 (тридцати) дней с момента возникновения права на льготу, либо уменьшение налогооблагаемой базы.</w:t>
      </w:r>
    </w:p>
    <w:p w:rsidR="00FA3421" w:rsidRPr="00FA3421" w:rsidRDefault="00FA3421" w:rsidP="00FA3421">
      <w:pPr>
        <w:rPr>
          <w:rFonts w:ascii="Times New Roman" w:hAnsi="Times New Roman" w:cs="Times New Roman"/>
          <w:sz w:val="20"/>
          <w:szCs w:val="20"/>
        </w:rPr>
      </w:pPr>
      <w:r w:rsidRPr="00FA3421">
        <w:rPr>
          <w:rFonts w:ascii="Times New Roman" w:hAnsi="Times New Roman" w:cs="Times New Roman"/>
          <w:sz w:val="20"/>
          <w:szCs w:val="20"/>
        </w:rPr>
        <w:t>6. Решение опубликовать в Вестнике Венгеровского сельсовета, разместить на официальном сайте администрации Венгеровского сельсовета.</w:t>
      </w:r>
    </w:p>
    <w:p w:rsidR="00FA3421" w:rsidRPr="00FA3421" w:rsidRDefault="00FA3421" w:rsidP="00FA3421">
      <w:pPr>
        <w:rPr>
          <w:rFonts w:ascii="Times New Roman" w:hAnsi="Times New Roman" w:cs="Times New Roman"/>
          <w:sz w:val="20"/>
          <w:szCs w:val="20"/>
        </w:rPr>
      </w:pPr>
      <w:r w:rsidRPr="00FA3421">
        <w:rPr>
          <w:rFonts w:ascii="Times New Roman" w:hAnsi="Times New Roman" w:cs="Times New Roman"/>
          <w:sz w:val="20"/>
          <w:szCs w:val="20"/>
        </w:rPr>
        <w:t>7. Решение сорок пятой сессии Совета депутатов Венгеровского сельсовета о</w:t>
      </w:r>
      <w:r w:rsidR="004A1D43">
        <w:rPr>
          <w:rFonts w:ascii="Times New Roman" w:hAnsi="Times New Roman" w:cs="Times New Roman"/>
          <w:sz w:val="20"/>
          <w:szCs w:val="20"/>
        </w:rPr>
        <w:t>т 24.10.2014</w:t>
      </w:r>
      <w:r w:rsidRPr="00FA3421">
        <w:rPr>
          <w:rFonts w:ascii="Times New Roman" w:hAnsi="Times New Roman" w:cs="Times New Roman"/>
          <w:sz w:val="20"/>
          <w:szCs w:val="20"/>
        </w:rPr>
        <w:t xml:space="preserve"> г. № 6 считать утратившим силу.</w:t>
      </w:r>
    </w:p>
    <w:p w:rsidR="00FA3421" w:rsidRPr="00FA3421" w:rsidRDefault="00FA3421" w:rsidP="00FA3421">
      <w:pPr>
        <w:rPr>
          <w:rFonts w:ascii="Times New Roman" w:hAnsi="Times New Roman" w:cs="Times New Roman"/>
          <w:sz w:val="20"/>
          <w:szCs w:val="20"/>
        </w:rPr>
      </w:pPr>
    </w:p>
    <w:bookmarkEnd w:id="0"/>
    <w:p w:rsidR="00FA3421" w:rsidRPr="00FA3421" w:rsidRDefault="00FA3421" w:rsidP="00FA3421">
      <w:pPr>
        <w:rPr>
          <w:rFonts w:ascii="Times New Roman" w:hAnsi="Times New Roman" w:cs="Times New Roman"/>
          <w:sz w:val="20"/>
          <w:szCs w:val="20"/>
        </w:rPr>
      </w:pPr>
    </w:p>
    <w:p w:rsidR="00FA3421" w:rsidRPr="009706F6" w:rsidRDefault="00FA3421" w:rsidP="00FA3421">
      <w:pPr>
        <w:pStyle w:val="af9"/>
        <w:jc w:val="both"/>
        <w:rPr>
          <w:rFonts w:ascii="Times New Roman" w:hAnsi="Times New Roman" w:cs="Times New Roman"/>
          <w:sz w:val="20"/>
          <w:szCs w:val="20"/>
        </w:rPr>
      </w:pPr>
      <w:r w:rsidRPr="009706F6">
        <w:rPr>
          <w:rFonts w:ascii="Times New Roman" w:hAnsi="Times New Roman" w:cs="Times New Roman"/>
          <w:sz w:val="20"/>
          <w:szCs w:val="20"/>
        </w:rPr>
        <w:t>Председатель Совета депутатов</w:t>
      </w:r>
    </w:p>
    <w:p w:rsidR="00FA3421" w:rsidRPr="009706F6" w:rsidRDefault="00FA3421" w:rsidP="00FA3421">
      <w:pPr>
        <w:pStyle w:val="af9"/>
        <w:jc w:val="both"/>
        <w:rPr>
          <w:rFonts w:ascii="Times New Roman" w:hAnsi="Times New Roman" w:cs="Times New Roman"/>
          <w:sz w:val="20"/>
          <w:szCs w:val="20"/>
        </w:rPr>
      </w:pPr>
      <w:r w:rsidRPr="009706F6">
        <w:rPr>
          <w:rFonts w:ascii="Times New Roman" w:hAnsi="Times New Roman" w:cs="Times New Roman"/>
          <w:sz w:val="20"/>
          <w:szCs w:val="20"/>
        </w:rPr>
        <w:t>Венгеровского сельсовета</w:t>
      </w:r>
    </w:p>
    <w:p w:rsidR="00FA3421" w:rsidRPr="009706F6" w:rsidRDefault="00FA3421" w:rsidP="00FA3421">
      <w:pPr>
        <w:pStyle w:val="af9"/>
        <w:jc w:val="both"/>
        <w:rPr>
          <w:rFonts w:ascii="Times New Roman" w:hAnsi="Times New Roman" w:cs="Times New Roman"/>
          <w:sz w:val="20"/>
          <w:szCs w:val="20"/>
        </w:rPr>
      </w:pPr>
      <w:r w:rsidRPr="009706F6">
        <w:rPr>
          <w:rFonts w:ascii="Times New Roman" w:hAnsi="Times New Roman" w:cs="Times New Roman"/>
          <w:sz w:val="20"/>
          <w:szCs w:val="20"/>
        </w:rPr>
        <w:t xml:space="preserve">Венгеровского района Новосибирской области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706F6">
        <w:rPr>
          <w:rFonts w:ascii="Times New Roman" w:hAnsi="Times New Roman" w:cs="Times New Roman"/>
          <w:sz w:val="20"/>
          <w:szCs w:val="20"/>
        </w:rPr>
        <w:t xml:space="preserve">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</w:t>
      </w:r>
      <w:r w:rsidRPr="009706F6">
        <w:rPr>
          <w:rFonts w:ascii="Times New Roman" w:hAnsi="Times New Roman" w:cs="Times New Roman"/>
          <w:sz w:val="20"/>
          <w:szCs w:val="20"/>
        </w:rPr>
        <w:t xml:space="preserve"> С.А.Игнатов                                         </w:t>
      </w:r>
    </w:p>
    <w:p w:rsidR="00FA3421" w:rsidRPr="009706F6" w:rsidRDefault="00FA3421" w:rsidP="00FA3421">
      <w:pPr>
        <w:pStyle w:val="af9"/>
        <w:jc w:val="both"/>
        <w:rPr>
          <w:rFonts w:ascii="Times New Roman" w:hAnsi="Times New Roman" w:cs="Times New Roman"/>
          <w:sz w:val="20"/>
          <w:szCs w:val="20"/>
        </w:rPr>
      </w:pPr>
    </w:p>
    <w:p w:rsidR="00FA3421" w:rsidRPr="0053714F" w:rsidRDefault="00FA3421" w:rsidP="00FA3421">
      <w:pPr>
        <w:pStyle w:val="af9"/>
        <w:jc w:val="both"/>
        <w:rPr>
          <w:rFonts w:ascii="Times New Roman" w:hAnsi="Times New Roman" w:cs="Times New Roman"/>
          <w:sz w:val="28"/>
          <w:szCs w:val="28"/>
        </w:rPr>
      </w:pPr>
    </w:p>
    <w:p w:rsidR="00FA3421" w:rsidRPr="009706F6" w:rsidRDefault="00FA3421" w:rsidP="00FA3421">
      <w:pPr>
        <w:pStyle w:val="af9"/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И.о. Главы администрации</w:t>
      </w:r>
    </w:p>
    <w:p w:rsidR="00FA3421" w:rsidRPr="009706F6" w:rsidRDefault="00FA3421" w:rsidP="00FA3421">
      <w:pPr>
        <w:pStyle w:val="af9"/>
        <w:jc w:val="both"/>
        <w:rPr>
          <w:rFonts w:ascii="Times New Roman" w:hAnsi="Times New Roman" w:cs="Times New Roman"/>
          <w:sz w:val="20"/>
          <w:szCs w:val="20"/>
        </w:rPr>
      </w:pPr>
      <w:r w:rsidRPr="009706F6">
        <w:rPr>
          <w:rFonts w:ascii="Times New Roman" w:hAnsi="Times New Roman" w:cs="Times New Roman"/>
          <w:sz w:val="20"/>
          <w:szCs w:val="20"/>
        </w:rPr>
        <w:t>Венгеровского сельсовета</w:t>
      </w:r>
    </w:p>
    <w:p w:rsidR="00FA3421" w:rsidRDefault="00FA3421" w:rsidP="00FA3421">
      <w:pPr>
        <w:pStyle w:val="af9"/>
        <w:jc w:val="both"/>
        <w:rPr>
          <w:rFonts w:ascii="Times New Roman" w:hAnsi="Times New Roman" w:cs="Times New Roman"/>
          <w:sz w:val="20"/>
          <w:szCs w:val="20"/>
        </w:rPr>
      </w:pPr>
      <w:r w:rsidRPr="009706F6">
        <w:rPr>
          <w:rFonts w:ascii="Times New Roman" w:hAnsi="Times New Roman" w:cs="Times New Roman"/>
          <w:sz w:val="20"/>
          <w:szCs w:val="20"/>
        </w:rPr>
        <w:t xml:space="preserve">Венгеровского района Новосибирской области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706F6">
        <w:rPr>
          <w:rFonts w:ascii="Times New Roman" w:hAnsi="Times New Roman" w:cs="Times New Roman"/>
          <w:sz w:val="20"/>
          <w:szCs w:val="20"/>
        </w:rPr>
        <w:t xml:space="preserve">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</w:t>
      </w:r>
      <w:r w:rsidRPr="009706F6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П.Р. Якобсон</w:t>
      </w:r>
      <w:r w:rsidRPr="009706F6">
        <w:rPr>
          <w:rFonts w:ascii="Times New Roman" w:hAnsi="Times New Roman" w:cs="Times New Roman"/>
          <w:sz w:val="20"/>
          <w:szCs w:val="20"/>
        </w:rPr>
        <w:t xml:space="preserve">     </w:t>
      </w:r>
    </w:p>
    <w:p w:rsidR="00FA3421" w:rsidRDefault="00FA3421" w:rsidP="00FA3421">
      <w:pPr>
        <w:pStyle w:val="af9"/>
        <w:jc w:val="both"/>
        <w:rPr>
          <w:rFonts w:ascii="Times New Roman" w:hAnsi="Times New Roman" w:cs="Times New Roman"/>
          <w:sz w:val="20"/>
          <w:szCs w:val="20"/>
        </w:rPr>
      </w:pPr>
    </w:p>
    <w:p w:rsidR="00FA3421" w:rsidRDefault="00FA3421" w:rsidP="00FA3421">
      <w:pPr>
        <w:pStyle w:val="af9"/>
        <w:jc w:val="both"/>
        <w:rPr>
          <w:rFonts w:ascii="Times New Roman" w:hAnsi="Times New Roman" w:cs="Times New Roman"/>
          <w:sz w:val="20"/>
          <w:szCs w:val="20"/>
        </w:rPr>
      </w:pPr>
    </w:p>
    <w:p w:rsidR="00FA3421" w:rsidRPr="00FA3421" w:rsidRDefault="00FA3421" w:rsidP="00FA3421">
      <w:pPr>
        <w:pStyle w:val="af9"/>
        <w:rPr>
          <w:rFonts w:ascii="Times New Roman" w:hAnsi="Times New Roman" w:cs="Times New Roman"/>
          <w:sz w:val="20"/>
          <w:szCs w:val="20"/>
        </w:rPr>
      </w:pPr>
    </w:p>
    <w:p w:rsidR="00FA3421" w:rsidRPr="00FA3421" w:rsidRDefault="00FA3421" w:rsidP="00FA3421">
      <w:pPr>
        <w:pStyle w:val="af9"/>
        <w:rPr>
          <w:rFonts w:ascii="Times New Roman" w:hAnsi="Times New Roman" w:cs="Times New Roman"/>
          <w:sz w:val="20"/>
          <w:szCs w:val="20"/>
        </w:rPr>
      </w:pPr>
    </w:p>
    <w:p w:rsidR="00FA3421" w:rsidRPr="00FA3421" w:rsidRDefault="00FA3421" w:rsidP="00FA3421">
      <w:pPr>
        <w:pStyle w:val="af9"/>
        <w:rPr>
          <w:rFonts w:ascii="Times New Roman" w:hAnsi="Times New Roman" w:cs="Times New Roman"/>
          <w:sz w:val="20"/>
          <w:szCs w:val="20"/>
        </w:rPr>
      </w:pPr>
    </w:p>
    <w:p w:rsidR="00FA3421" w:rsidRPr="00FA3421" w:rsidRDefault="00FA3421" w:rsidP="00FA3421">
      <w:pPr>
        <w:pStyle w:val="af9"/>
        <w:rPr>
          <w:rFonts w:ascii="Times New Roman" w:hAnsi="Times New Roman" w:cs="Times New Roman"/>
          <w:sz w:val="20"/>
          <w:szCs w:val="20"/>
        </w:rPr>
      </w:pPr>
    </w:p>
    <w:p w:rsidR="00FA3421" w:rsidRPr="00FA3421" w:rsidRDefault="00FA3421" w:rsidP="00FA3421">
      <w:pPr>
        <w:pStyle w:val="af9"/>
        <w:rPr>
          <w:rFonts w:ascii="Times New Roman" w:hAnsi="Times New Roman" w:cs="Times New Roman"/>
          <w:sz w:val="20"/>
          <w:szCs w:val="20"/>
        </w:rPr>
      </w:pPr>
    </w:p>
    <w:p w:rsidR="00F66C87" w:rsidRDefault="00F66C87" w:rsidP="00FA3421">
      <w:pPr>
        <w:pStyle w:val="af9"/>
        <w:rPr>
          <w:rFonts w:ascii="Times New Roman" w:hAnsi="Times New Roman" w:cs="Times New Roman"/>
          <w:sz w:val="20"/>
          <w:szCs w:val="20"/>
        </w:rPr>
      </w:pPr>
    </w:p>
    <w:p w:rsidR="00F66C87" w:rsidRDefault="00F66C87" w:rsidP="00FA3421">
      <w:pPr>
        <w:pStyle w:val="af9"/>
        <w:rPr>
          <w:rFonts w:ascii="Times New Roman" w:hAnsi="Times New Roman" w:cs="Times New Roman"/>
          <w:sz w:val="20"/>
          <w:szCs w:val="20"/>
        </w:rPr>
      </w:pPr>
    </w:p>
    <w:p w:rsidR="00F66C87" w:rsidRDefault="00F66C87" w:rsidP="00FA3421">
      <w:pPr>
        <w:pStyle w:val="af9"/>
        <w:rPr>
          <w:rFonts w:ascii="Times New Roman" w:hAnsi="Times New Roman" w:cs="Times New Roman"/>
          <w:sz w:val="20"/>
          <w:szCs w:val="20"/>
        </w:rPr>
      </w:pPr>
    </w:p>
    <w:p w:rsidR="00F66C87" w:rsidRDefault="00F66C87" w:rsidP="00FA3421">
      <w:pPr>
        <w:pStyle w:val="af9"/>
        <w:rPr>
          <w:rFonts w:ascii="Times New Roman" w:hAnsi="Times New Roman" w:cs="Times New Roman"/>
          <w:sz w:val="20"/>
          <w:szCs w:val="20"/>
        </w:rPr>
      </w:pPr>
    </w:p>
    <w:p w:rsidR="00F66C87" w:rsidRDefault="00F66C87" w:rsidP="00FA3421">
      <w:pPr>
        <w:pStyle w:val="af9"/>
        <w:rPr>
          <w:rFonts w:ascii="Times New Roman" w:hAnsi="Times New Roman" w:cs="Times New Roman"/>
          <w:sz w:val="20"/>
          <w:szCs w:val="20"/>
        </w:rPr>
      </w:pPr>
    </w:p>
    <w:p w:rsidR="00F66C87" w:rsidRDefault="00F66C87" w:rsidP="00FA3421">
      <w:pPr>
        <w:pStyle w:val="af9"/>
        <w:rPr>
          <w:rFonts w:ascii="Times New Roman" w:hAnsi="Times New Roman" w:cs="Times New Roman"/>
          <w:sz w:val="20"/>
          <w:szCs w:val="20"/>
        </w:rPr>
      </w:pPr>
    </w:p>
    <w:p w:rsidR="00F66C87" w:rsidRDefault="00F66C87" w:rsidP="00FA3421">
      <w:pPr>
        <w:pStyle w:val="af9"/>
        <w:rPr>
          <w:rFonts w:ascii="Times New Roman" w:hAnsi="Times New Roman" w:cs="Times New Roman"/>
          <w:sz w:val="20"/>
          <w:szCs w:val="20"/>
        </w:rPr>
      </w:pPr>
    </w:p>
    <w:p w:rsidR="00F66C87" w:rsidRDefault="00F66C87" w:rsidP="00FA3421">
      <w:pPr>
        <w:pStyle w:val="af9"/>
        <w:rPr>
          <w:rFonts w:ascii="Times New Roman" w:hAnsi="Times New Roman" w:cs="Times New Roman"/>
          <w:sz w:val="20"/>
          <w:szCs w:val="20"/>
        </w:rPr>
      </w:pPr>
    </w:p>
    <w:p w:rsidR="00F66C87" w:rsidRDefault="00F66C87" w:rsidP="00FA3421">
      <w:pPr>
        <w:pStyle w:val="af9"/>
        <w:rPr>
          <w:rFonts w:ascii="Times New Roman" w:hAnsi="Times New Roman" w:cs="Times New Roman"/>
          <w:sz w:val="20"/>
          <w:szCs w:val="20"/>
        </w:rPr>
      </w:pPr>
    </w:p>
    <w:p w:rsidR="00F66C87" w:rsidRDefault="00F66C87" w:rsidP="00FA3421">
      <w:pPr>
        <w:pStyle w:val="af9"/>
        <w:rPr>
          <w:rFonts w:ascii="Times New Roman" w:hAnsi="Times New Roman" w:cs="Times New Roman"/>
          <w:sz w:val="20"/>
          <w:szCs w:val="20"/>
        </w:rPr>
      </w:pPr>
    </w:p>
    <w:p w:rsidR="00F66C87" w:rsidRDefault="00F66C87" w:rsidP="00FA3421">
      <w:pPr>
        <w:pStyle w:val="af9"/>
        <w:rPr>
          <w:rFonts w:ascii="Times New Roman" w:hAnsi="Times New Roman" w:cs="Times New Roman"/>
          <w:sz w:val="20"/>
          <w:szCs w:val="20"/>
        </w:rPr>
      </w:pPr>
    </w:p>
    <w:p w:rsidR="00F66C87" w:rsidRDefault="00F66C87" w:rsidP="00FA3421">
      <w:pPr>
        <w:pStyle w:val="af9"/>
        <w:rPr>
          <w:rFonts w:ascii="Times New Roman" w:hAnsi="Times New Roman" w:cs="Times New Roman"/>
          <w:sz w:val="20"/>
          <w:szCs w:val="20"/>
        </w:rPr>
      </w:pPr>
    </w:p>
    <w:p w:rsidR="00F66C87" w:rsidRDefault="00F66C87" w:rsidP="00FA3421">
      <w:pPr>
        <w:pStyle w:val="af9"/>
        <w:rPr>
          <w:rFonts w:ascii="Times New Roman" w:hAnsi="Times New Roman" w:cs="Times New Roman"/>
          <w:sz w:val="20"/>
          <w:szCs w:val="20"/>
        </w:rPr>
      </w:pPr>
    </w:p>
    <w:p w:rsidR="00F66C87" w:rsidRDefault="00F66C87" w:rsidP="00FA3421">
      <w:pPr>
        <w:pStyle w:val="af9"/>
        <w:rPr>
          <w:rFonts w:ascii="Times New Roman" w:hAnsi="Times New Roman" w:cs="Times New Roman"/>
          <w:sz w:val="20"/>
          <w:szCs w:val="20"/>
        </w:rPr>
      </w:pPr>
    </w:p>
    <w:p w:rsidR="00F66C87" w:rsidRDefault="00F66C87" w:rsidP="00FA3421">
      <w:pPr>
        <w:pStyle w:val="af9"/>
        <w:rPr>
          <w:rFonts w:ascii="Times New Roman" w:hAnsi="Times New Roman" w:cs="Times New Roman"/>
          <w:sz w:val="20"/>
          <w:szCs w:val="20"/>
        </w:rPr>
      </w:pPr>
    </w:p>
    <w:p w:rsidR="00F66C87" w:rsidRDefault="00F66C87" w:rsidP="00FA3421">
      <w:pPr>
        <w:pStyle w:val="af9"/>
        <w:rPr>
          <w:rFonts w:ascii="Times New Roman" w:hAnsi="Times New Roman" w:cs="Times New Roman"/>
          <w:sz w:val="20"/>
          <w:szCs w:val="20"/>
        </w:rPr>
      </w:pPr>
    </w:p>
    <w:p w:rsidR="00F66C87" w:rsidRDefault="00F66C87" w:rsidP="00FA3421">
      <w:pPr>
        <w:pStyle w:val="af9"/>
        <w:rPr>
          <w:rFonts w:ascii="Times New Roman" w:hAnsi="Times New Roman" w:cs="Times New Roman"/>
          <w:sz w:val="20"/>
          <w:szCs w:val="20"/>
        </w:rPr>
      </w:pPr>
    </w:p>
    <w:p w:rsidR="00F66C87" w:rsidRDefault="00F66C87" w:rsidP="00FA3421">
      <w:pPr>
        <w:pStyle w:val="af9"/>
        <w:rPr>
          <w:rFonts w:ascii="Times New Roman" w:hAnsi="Times New Roman" w:cs="Times New Roman"/>
          <w:sz w:val="20"/>
          <w:szCs w:val="20"/>
        </w:rPr>
      </w:pPr>
    </w:p>
    <w:p w:rsidR="00F66C87" w:rsidRDefault="00F66C87" w:rsidP="00FA3421">
      <w:pPr>
        <w:pStyle w:val="af9"/>
        <w:rPr>
          <w:rFonts w:ascii="Times New Roman" w:hAnsi="Times New Roman" w:cs="Times New Roman"/>
          <w:sz w:val="20"/>
          <w:szCs w:val="20"/>
        </w:rPr>
      </w:pPr>
    </w:p>
    <w:p w:rsidR="00F66C87" w:rsidRDefault="00F66C87" w:rsidP="00FA3421">
      <w:pPr>
        <w:pStyle w:val="af9"/>
        <w:rPr>
          <w:rFonts w:ascii="Times New Roman" w:hAnsi="Times New Roman" w:cs="Times New Roman"/>
          <w:sz w:val="20"/>
          <w:szCs w:val="20"/>
        </w:rPr>
      </w:pPr>
    </w:p>
    <w:p w:rsidR="00F66C87" w:rsidRDefault="00F66C87" w:rsidP="00FA3421">
      <w:pPr>
        <w:pStyle w:val="af9"/>
        <w:rPr>
          <w:rFonts w:ascii="Times New Roman" w:hAnsi="Times New Roman" w:cs="Times New Roman"/>
          <w:sz w:val="20"/>
          <w:szCs w:val="20"/>
        </w:rPr>
      </w:pPr>
    </w:p>
    <w:p w:rsidR="00F66C87" w:rsidRDefault="00F66C87" w:rsidP="00FA3421">
      <w:pPr>
        <w:pStyle w:val="af9"/>
        <w:rPr>
          <w:rFonts w:ascii="Times New Roman" w:hAnsi="Times New Roman" w:cs="Times New Roman"/>
          <w:sz w:val="20"/>
          <w:szCs w:val="20"/>
        </w:rPr>
      </w:pPr>
    </w:p>
    <w:p w:rsidR="00F66C87" w:rsidRDefault="00F66C87" w:rsidP="00FA3421">
      <w:pPr>
        <w:pStyle w:val="af9"/>
        <w:rPr>
          <w:rFonts w:ascii="Times New Roman" w:hAnsi="Times New Roman" w:cs="Times New Roman"/>
          <w:sz w:val="20"/>
          <w:szCs w:val="20"/>
        </w:rPr>
      </w:pPr>
    </w:p>
    <w:p w:rsidR="00F66C87" w:rsidRDefault="00F66C87" w:rsidP="00FA3421">
      <w:pPr>
        <w:pStyle w:val="af9"/>
        <w:rPr>
          <w:rFonts w:ascii="Times New Roman" w:hAnsi="Times New Roman" w:cs="Times New Roman"/>
          <w:sz w:val="20"/>
          <w:szCs w:val="20"/>
        </w:rPr>
      </w:pPr>
    </w:p>
    <w:p w:rsidR="00F66C87" w:rsidRDefault="00F66C87" w:rsidP="00FA3421">
      <w:pPr>
        <w:pStyle w:val="af9"/>
        <w:rPr>
          <w:rFonts w:ascii="Times New Roman" w:hAnsi="Times New Roman" w:cs="Times New Roman"/>
          <w:sz w:val="20"/>
          <w:szCs w:val="20"/>
        </w:rPr>
      </w:pPr>
    </w:p>
    <w:p w:rsidR="00F66C87" w:rsidRDefault="00F66C87" w:rsidP="00FA3421">
      <w:pPr>
        <w:pStyle w:val="af9"/>
        <w:rPr>
          <w:rFonts w:ascii="Times New Roman" w:hAnsi="Times New Roman" w:cs="Times New Roman"/>
          <w:sz w:val="20"/>
          <w:szCs w:val="20"/>
        </w:rPr>
      </w:pPr>
    </w:p>
    <w:p w:rsidR="00F66C87" w:rsidRDefault="00F66C87" w:rsidP="00FA3421">
      <w:pPr>
        <w:pStyle w:val="af9"/>
        <w:rPr>
          <w:rFonts w:ascii="Times New Roman" w:hAnsi="Times New Roman" w:cs="Times New Roman"/>
          <w:sz w:val="20"/>
          <w:szCs w:val="20"/>
        </w:rPr>
      </w:pPr>
    </w:p>
    <w:p w:rsidR="00F66C87" w:rsidRDefault="00F66C87" w:rsidP="00FA3421">
      <w:pPr>
        <w:pStyle w:val="af9"/>
        <w:rPr>
          <w:rFonts w:ascii="Times New Roman" w:hAnsi="Times New Roman" w:cs="Times New Roman"/>
          <w:sz w:val="20"/>
          <w:szCs w:val="20"/>
        </w:rPr>
      </w:pPr>
    </w:p>
    <w:p w:rsidR="00F66C87" w:rsidRDefault="00F66C87" w:rsidP="00FA3421">
      <w:pPr>
        <w:pStyle w:val="af9"/>
        <w:rPr>
          <w:rFonts w:ascii="Times New Roman" w:hAnsi="Times New Roman" w:cs="Times New Roman"/>
          <w:sz w:val="20"/>
          <w:szCs w:val="20"/>
        </w:rPr>
      </w:pPr>
    </w:p>
    <w:p w:rsidR="00F66C87" w:rsidRDefault="00F66C87" w:rsidP="00FA3421">
      <w:pPr>
        <w:pStyle w:val="af9"/>
        <w:rPr>
          <w:rFonts w:ascii="Times New Roman" w:hAnsi="Times New Roman" w:cs="Times New Roman"/>
          <w:sz w:val="20"/>
          <w:szCs w:val="20"/>
        </w:rPr>
      </w:pPr>
    </w:p>
    <w:p w:rsidR="00F66C87" w:rsidRDefault="00F66C87" w:rsidP="00FA3421">
      <w:pPr>
        <w:pStyle w:val="af9"/>
        <w:rPr>
          <w:rFonts w:ascii="Times New Roman" w:hAnsi="Times New Roman" w:cs="Times New Roman"/>
          <w:sz w:val="20"/>
          <w:szCs w:val="20"/>
        </w:rPr>
      </w:pPr>
    </w:p>
    <w:p w:rsidR="00F66C87" w:rsidRDefault="00F66C87" w:rsidP="00FA3421">
      <w:pPr>
        <w:pStyle w:val="af9"/>
        <w:rPr>
          <w:rFonts w:ascii="Times New Roman" w:hAnsi="Times New Roman" w:cs="Times New Roman"/>
          <w:sz w:val="20"/>
          <w:szCs w:val="20"/>
        </w:rPr>
      </w:pPr>
    </w:p>
    <w:p w:rsidR="00F66C87" w:rsidRDefault="00F66C87" w:rsidP="00FA3421">
      <w:pPr>
        <w:pStyle w:val="af9"/>
        <w:rPr>
          <w:rFonts w:ascii="Times New Roman" w:hAnsi="Times New Roman" w:cs="Times New Roman"/>
          <w:sz w:val="20"/>
          <w:szCs w:val="20"/>
        </w:rPr>
      </w:pPr>
    </w:p>
    <w:p w:rsidR="00F66C87" w:rsidRDefault="00F66C87" w:rsidP="00FA3421">
      <w:pPr>
        <w:pStyle w:val="af9"/>
        <w:rPr>
          <w:rFonts w:ascii="Times New Roman" w:hAnsi="Times New Roman" w:cs="Times New Roman"/>
          <w:sz w:val="20"/>
          <w:szCs w:val="20"/>
        </w:rPr>
      </w:pPr>
    </w:p>
    <w:p w:rsidR="00F66C87" w:rsidRDefault="00F66C87" w:rsidP="00FA3421">
      <w:pPr>
        <w:pStyle w:val="af9"/>
        <w:rPr>
          <w:rFonts w:ascii="Times New Roman" w:hAnsi="Times New Roman" w:cs="Times New Roman"/>
          <w:sz w:val="20"/>
          <w:szCs w:val="20"/>
        </w:rPr>
      </w:pPr>
    </w:p>
    <w:p w:rsidR="00F66C87" w:rsidRDefault="00F66C87" w:rsidP="00FA3421">
      <w:pPr>
        <w:pStyle w:val="af9"/>
        <w:rPr>
          <w:rFonts w:ascii="Times New Roman" w:hAnsi="Times New Roman" w:cs="Times New Roman"/>
          <w:sz w:val="20"/>
          <w:szCs w:val="20"/>
        </w:rPr>
      </w:pPr>
    </w:p>
    <w:p w:rsidR="00F66C87" w:rsidRDefault="00F66C87" w:rsidP="00FA3421">
      <w:pPr>
        <w:pStyle w:val="af9"/>
        <w:rPr>
          <w:rFonts w:ascii="Times New Roman" w:hAnsi="Times New Roman" w:cs="Times New Roman"/>
          <w:sz w:val="20"/>
          <w:szCs w:val="20"/>
        </w:rPr>
      </w:pPr>
    </w:p>
    <w:p w:rsidR="00F66C87" w:rsidRDefault="00F66C87" w:rsidP="00FA3421">
      <w:pPr>
        <w:pStyle w:val="af9"/>
        <w:rPr>
          <w:rFonts w:ascii="Times New Roman" w:hAnsi="Times New Roman" w:cs="Times New Roman"/>
          <w:sz w:val="20"/>
          <w:szCs w:val="20"/>
        </w:rPr>
      </w:pPr>
    </w:p>
    <w:p w:rsidR="00F66C87" w:rsidRDefault="00F66C87" w:rsidP="00FA3421">
      <w:pPr>
        <w:pStyle w:val="af9"/>
        <w:rPr>
          <w:rFonts w:ascii="Times New Roman" w:hAnsi="Times New Roman" w:cs="Times New Roman"/>
          <w:sz w:val="20"/>
          <w:szCs w:val="20"/>
        </w:rPr>
      </w:pPr>
    </w:p>
    <w:p w:rsidR="00F66C87" w:rsidRDefault="00F66C87" w:rsidP="00FA3421">
      <w:pPr>
        <w:pStyle w:val="af9"/>
        <w:rPr>
          <w:rFonts w:ascii="Times New Roman" w:hAnsi="Times New Roman" w:cs="Times New Roman"/>
          <w:sz w:val="20"/>
          <w:szCs w:val="20"/>
        </w:rPr>
      </w:pPr>
    </w:p>
    <w:p w:rsidR="00F66C87" w:rsidRDefault="00F66C87" w:rsidP="00FA3421">
      <w:pPr>
        <w:pStyle w:val="af9"/>
        <w:rPr>
          <w:rFonts w:ascii="Times New Roman" w:hAnsi="Times New Roman" w:cs="Times New Roman"/>
          <w:sz w:val="20"/>
          <w:szCs w:val="20"/>
        </w:rPr>
      </w:pPr>
    </w:p>
    <w:p w:rsidR="00F66C87" w:rsidRDefault="00F66C87" w:rsidP="00FA3421">
      <w:pPr>
        <w:pStyle w:val="af9"/>
        <w:rPr>
          <w:rFonts w:ascii="Times New Roman" w:hAnsi="Times New Roman" w:cs="Times New Roman"/>
          <w:sz w:val="20"/>
          <w:szCs w:val="20"/>
        </w:rPr>
      </w:pPr>
    </w:p>
    <w:p w:rsidR="00F66C87" w:rsidRDefault="00F66C87" w:rsidP="00FA3421">
      <w:pPr>
        <w:pStyle w:val="af9"/>
        <w:rPr>
          <w:rFonts w:ascii="Times New Roman" w:hAnsi="Times New Roman" w:cs="Times New Roman"/>
          <w:sz w:val="20"/>
          <w:szCs w:val="20"/>
        </w:rPr>
      </w:pPr>
    </w:p>
    <w:p w:rsidR="00F66C87" w:rsidRDefault="00F66C87" w:rsidP="00FA3421">
      <w:pPr>
        <w:pStyle w:val="af9"/>
        <w:rPr>
          <w:rFonts w:ascii="Times New Roman" w:hAnsi="Times New Roman" w:cs="Times New Roman"/>
          <w:sz w:val="20"/>
          <w:szCs w:val="20"/>
        </w:rPr>
      </w:pPr>
    </w:p>
    <w:p w:rsidR="00F66C87" w:rsidRDefault="00F66C87" w:rsidP="00FA3421">
      <w:pPr>
        <w:pStyle w:val="af9"/>
        <w:rPr>
          <w:rFonts w:ascii="Times New Roman" w:hAnsi="Times New Roman" w:cs="Times New Roman"/>
          <w:sz w:val="20"/>
          <w:szCs w:val="20"/>
        </w:rPr>
      </w:pPr>
    </w:p>
    <w:p w:rsidR="00F66C87" w:rsidRDefault="00F66C87" w:rsidP="00FA3421">
      <w:pPr>
        <w:pStyle w:val="af9"/>
        <w:rPr>
          <w:rFonts w:ascii="Times New Roman" w:hAnsi="Times New Roman" w:cs="Times New Roman"/>
          <w:sz w:val="20"/>
          <w:szCs w:val="20"/>
        </w:rPr>
      </w:pPr>
    </w:p>
    <w:p w:rsidR="00F66C87" w:rsidRDefault="00F66C87" w:rsidP="00FA3421">
      <w:pPr>
        <w:pStyle w:val="af9"/>
        <w:rPr>
          <w:rFonts w:ascii="Times New Roman" w:hAnsi="Times New Roman" w:cs="Times New Roman"/>
          <w:sz w:val="20"/>
          <w:szCs w:val="20"/>
        </w:rPr>
      </w:pPr>
    </w:p>
    <w:p w:rsidR="00F66C87" w:rsidRDefault="00F66C87" w:rsidP="00FA3421">
      <w:pPr>
        <w:pStyle w:val="af9"/>
        <w:rPr>
          <w:rFonts w:ascii="Times New Roman" w:hAnsi="Times New Roman" w:cs="Times New Roman"/>
          <w:sz w:val="20"/>
          <w:szCs w:val="20"/>
        </w:rPr>
      </w:pPr>
    </w:p>
    <w:p w:rsidR="00F66C87" w:rsidRDefault="00F66C87" w:rsidP="00FA3421">
      <w:pPr>
        <w:pStyle w:val="af9"/>
        <w:rPr>
          <w:rFonts w:ascii="Times New Roman" w:hAnsi="Times New Roman" w:cs="Times New Roman"/>
          <w:sz w:val="20"/>
          <w:szCs w:val="20"/>
        </w:rPr>
      </w:pPr>
    </w:p>
    <w:p w:rsidR="00F66C87" w:rsidRDefault="00F66C87" w:rsidP="00FA3421">
      <w:pPr>
        <w:pStyle w:val="af9"/>
        <w:rPr>
          <w:rFonts w:ascii="Times New Roman" w:hAnsi="Times New Roman" w:cs="Times New Roman"/>
          <w:sz w:val="20"/>
          <w:szCs w:val="20"/>
        </w:rPr>
      </w:pPr>
    </w:p>
    <w:p w:rsidR="00FA3421" w:rsidRPr="00FA3421" w:rsidRDefault="00F66C87" w:rsidP="00F66C87">
      <w:pPr>
        <w:pStyle w:val="af9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                                                                       </w:t>
      </w:r>
      <w:r w:rsidR="00FA3421" w:rsidRPr="00FA3421">
        <w:rPr>
          <w:rFonts w:ascii="Times New Roman" w:hAnsi="Times New Roman" w:cs="Times New Roman"/>
          <w:sz w:val="20"/>
          <w:szCs w:val="20"/>
        </w:rPr>
        <w:t xml:space="preserve"> Приложение к решению № 2</w:t>
      </w:r>
    </w:p>
    <w:p w:rsidR="00FA3421" w:rsidRPr="00FA3421" w:rsidRDefault="00FA3421" w:rsidP="00F66C87">
      <w:pPr>
        <w:pStyle w:val="af9"/>
        <w:jc w:val="right"/>
        <w:rPr>
          <w:rFonts w:ascii="Times New Roman" w:hAnsi="Times New Roman" w:cs="Times New Roman"/>
          <w:sz w:val="20"/>
          <w:szCs w:val="20"/>
        </w:rPr>
      </w:pPr>
      <w:r w:rsidRPr="00FA3421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от  17.11. 2017  сессии Совета </w:t>
      </w:r>
    </w:p>
    <w:p w:rsidR="00FA3421" w:rsidRPr="00FA3421" w:rsidRDefault="00FA3421" w:rsidP="00F66C87">
      <w:pPr>
        <w:pStyle w:val="af9"/>
        <w:jc w:val="right"/>
        <w:rPr>
          <w:rFonts w:ascii="Times New Roman" w:hAnsi="Times New Roman" w:cs="Times New Roman"/>
          <w:sz w:val="20"/>
          <w:szCs w:val="20"/>
        </w:rPr>
      </w:pPr>
      <w:r w:rsidRPr="00FA3421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депутатов Венгеровского сельсовета</w:t>
      </w:r>
    </w:p>
    <w:p w:rsidR="00FA3421" w:rsidRPr="00FA3421" w:rsidRDefault="00FA3421" w:rsidP="00FA3421">
      <w:pPr>
        <w:pStyle w:val="af9"/>
        <w:rPr>
          <w:rFonts w:ascii="Times New Roman" w:hAnsi="Times New Roman" w:cs="Times New Roman"/>
          <w:sz w:val="20"/>
          <w:szCs w:val="20"/>
        </w:rPr>
      </w:pPr>
      <w:r w:rsidRPr="00FA3421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</w:t>
      </w:r>
    </w:p>
    <w:p w:rsidR="00FA3421" w:rsidRPr="00FA3421" w:rsidRDefault="00FA3421" w:rsidP="00FA3421">
      <w:pPr>
        <w:pStyle w:val="af9"/>
        <w:rPr>
          <w:rFonts w:ascii="Times New Roman" w:hAnsi="Times New Roman" w:cs="Times New Roman"/>
          <w:sz w:val="20"/>
          <w:szCs w:val="20"/>
        </w:rPr>
      </w:pPr>
      <w:r w:rsidRPr="00FA3421">
        <w:rPr>
          <w:rFonts w:ascii="Times New Roman" w:hAnsi="Times New Roman" w:cs="Times New Roman"/>
          <w:sz w:val="20"/>
          <w:szCs w:val="20"/>
        </w:rPr>
        <w:t xml:space="preserve">                                            Ставка земельного налога</w:t>
      </w:r>
    </w:p>
    <w:p w:rsidR="00FA3421" w:rsidRPr="00FA3421" w:rsidRDefault="00FA3421" w:rsidP="00FA3421">
      <w:pPr>
        <w:pStyle w:val="af9"/>
        <w:rPr>
          <w:rFonts w:ascii="Times New Roman" w:hAnsi="Times New Roman" w:cs="Times New Roman"/>
          <w:sz w:val="20"/>
          <w:szCs w:val="20"/>
        </w:rPr>
      </w:pPr>
    </w:p>
    <w:tbl>
      <w:tblPr>
        <w:tblStyle w:val="a6"/>
        <w:tblW w:w="9579" w:type="dxa"/>
        <w:tblLayout w:type="fixed"/>
        <w:tblLook w:val="04A0"/>
      </w:tblPr>
      <w:tblGrid>
        <w:gridCol w:w="675"/>
        <w:gridCol w:w="7365"/>
        <w:gridCol w:w="6"/>
        <w:gridCol w:w="1525"/>
        <w:gridCol w:w="8"/>
      </w:tblGrid>
      <w:tr w:rsidR="00FA3421" w:rsidRPr="00FA3421" w:rsidTr="004E2FEE">
        <w:trPr>
          <w:gridAfter w:val="1"/>
          <w:wAfter w:w="8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3421" w:rsidRPr="00FA3421" w:rsidRDefault="00FA3421" w:rsidP="004E2FEE">
            <w:pPr>
              <w:pStyle w:val="af9"/>
            </w:pPr>
            <w:r w:rsidRPr="00FA3421">
              <w:t>№</w:t>
            </w:r>
          </w:p>
          <w:p w:rsidR="00FA3421" w:rsidRPr="00FA3421" w:rsidRDefault="00FA3421" w:rsidP="004E2FEE">
            <w:pPr>
              <w:pStyle w:val="af9"/>
            </w:pPr>
            <w:r w:rsidRPr="00FA3421">
              <w:t>п/п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3421" w:rsidRPr="00FA3421" w:rsidRDefault="00FA3421" w:rsidP="004E2FEE">
            <w:pPr>
              <w:pStyle w:val="af9"/>
            </w:pPr>
            <w:r w:rsidRPr="00FA3421">
              <w:t>Категория земель и /или разрешенное</w:t>
            </w:r>
          </w:p>
          <w:p w:rsidR="00FA3421" w:rsidRPr="00FA3421" w:rsidRDefault="00FA3421" w:rsidP="004E2FEE">
            <w:pPr>
              <w:pStyle w:val="af9"/>
            </w:pPr>
            <w:r w:rsidRPr="00FA3421">
              <w:t>использование земельного участка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3421" w:rsidRPr="00FA3421" w:rsidRDefault="00FA3421" w:rsidP="004E2FEE">
            <w:pPr>
              <w:pStyle w:val="af9"/>
            </w:pPr>
            <w:r w:rsidRPr="00FA3421">
              <w:t xml:space="preserve">Налоговая </w:t>
            </w:r>
          </w:p>
          <w:p w:rsidR="00FA3421" w:rsidRPr="00FA3421" w:rsidRDefault="00FA3421" w:rsidP="004E2FEE">
            <w:pPr>
              <w:pStyle w:val="af9"/>
            </w:pPr>
            <w:r w:rsidRPr="00FA3421">
              <w:t>ставка</w:t>
            </w:r>
          </w:p>
          <w:p w:rsidR="00FA3421" w:rsidRPr="00FA3421" w:rsidRDefault="00FA3421" w:rsidP="004E2FEE">
            <w:pPr>
              <w:pStyle w:val="af9"/>
            </w:pPr>
            <w:r w:rsidRPr="00FA3421">
              <w:t>(в %)</w:t>
            </w:r>
          </w:p>
          <w:p w:rsidR="00FA3421" w:rsidRPr="00FA3421" w:rsidRDefault="00FA3421" w:rsidP="004E2FEE">
            <w:pPr>
              <w:pStyle w:val="af9"/>
            </w:pPr>
          </w:p>
        </w:tc>
      </w:tr>
      <w:tr w:rsidR="00FA3421" w:rsidRPr="00FA3421" w:rsidTr="004E2FEE">
        <w:trPr>
          <w:gridAfter w:val="1"/>
          <w:wAfter w:w="8" w:type="dxa"/>
          <w:trHeight w:val="99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A3421" w:rsidRPr="00FA3421" w:rsidRDefault="00FA3421" w:rsidP="004E2FEE">
            <w:pPr>
              <w:pStyle w:val="af9"/>
            </w:pPr>
            <w:r w:rsidRPr="00FA3421">
              <w:t>1.</w:t>
            </w:r>
          </w:p>
          <w:p w:rsidR="00FA3421" w:rsidRPr="00FA3421" w:rsidRDefault="00FA3421" w:rsidP="004E2FEE">
            <w:pPr>
              <w:pStyle w:val="af9"/>
            </w:pP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A3421" w:rsidRPr="00FA3421" w:rsidRDefault="00FA3421" w:rsidP="004E2FEE">
            <w:pPr>
              <w:pStyle w:val="af9"/>
            </w:pPr>
            <w:r w:rsidRPr="00FA3421">
              <w:t>Отнесенные к землям сельскохозяйственного назначения</w:t>
            </w:r>
          </w:p>
          <w:p w:rsidR="00FA3421" w:rsidRPr="00FA3421" w:rsidRDefault="00FA3421" w:rsidP="004E2FEE">
            <w:pPr>
              <w:pStyle w:val="af9"/>
            </w:pPr>
            <w:r w:rsidRPr="00FA3421">
              <w:t>или к землям в составе зон сельскохозяйственного назначения в населенных пунктах и используемых для сельскохозяйственного производства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A3421" w:rsidRPr="00FA3421" w:rsidRDefault="00FA3421" w:rsidP="004E2FEE">
            <w:pPr>
              <w:pStyle w:val="af9"/>
            </w:pPr>
            <w:r w:rsidRPr="00FA3421">
              <w:t>0,15</w:t>
            </w:r>
          </w:p>
          <w:p w:rsidR="00FA3421" w:rsidRPr="00FA3421" w:rsidRDefault="00FA3421" w:rsidP="004E2FEE">
            <w:pPr>
              <w:pStyle w:val="af9"/>
            </w:pPr>
          </w:p>
          <w:p w:rsidR="00FA3421" w:rsidRPr="00FA3421" w:rsidRDefault="00FA3421" w:rsidP="004E2FEE">
            <w:pPr>
              <w:pStyle w:val="af9"/>
            </w:pPr>
          </w:p>
        </w:tc>
      </w:tr>
      <w:tr w:rsidR="00FA3421" w:rsidRPr="00FA3421" w:rsidTr="004E2FEE">
        <w:trPr>
          <w:gridAfter w:val="1"/>
          <w:wAfter w:w="8" w:type="dxa"/>
          <w:trHeight w:val="1050"/>
        </w:trPr>
        <w:tc>
          <w:tcPr>
            <w:tcW w:w="67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3421" w:rsidRPr="00FA3421" w:rsidRDefault="00FA3421" w:rsidP="004E2FEE">
            <w:pPr>
              <w:pStyle w:val="af9"/>
            </w:pPr>
            <w:r w:rsidRPr="00FA3421">
              <w:t>2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3421" w:rsidRPr="00FA3421" w:rsidRDefault="00FA3421" w:rsidP="004E2FEE">
            <w:pPr>
              <w:pStyle w:val="af9"/>
            </w:pPr>
            <w:r w:rsidRPr="00FA3421">
              <w:t>Отнесенные к землям сельскохозяйственного назначения</w:t>
            </w:r>
          </w:p>
          <w:p w:rsidR="00FA3421" w:rsidRPr="00FA3421" w:rsidRDefault="00FA3421" w:rsidP="004E2FEE">
            <w:pPr>
              <w:pStyle w:val="af9"/>
            </w:pPr>
            <w:r w:rsidRPr="00FA3421">
              <w:t>или к землям в составе зон сельскохозяйственного назначения в населенных пунктах и неиспользуемых для сельскохозяйственного производства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3421" w:rsidRPr="00FA3421" w:rsidRDefault="00FA3421" w:rsidP="004E2FEE">
            <w:pPr>
              <w:pStyle w:val="af9"/>
            </w:pPr>
            <w:r w:rsidRPr="00FA3421">
              <w:t>0,3</w:t>
            </w:r>
          </w:p>
        </w:tc>
      </w:tr>
      <w:tr w:rsidR="00FA3421" w:rsidRPr="00FA3421" w:rsidTr="004E2FEE">
        <w:trPr>
          <w:gridAfter w:val="1"/>
          <w:wAfter w:w="8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3421" w:rsidRPr="00FA3421" w:rsidRDefault="00FA3421" w:rsidP="004E2FEE">
            <w:pPr>
              <w:pStyle w:val="af9"/>
            </w:pPr>
            <w:r w:rsidRPr="00FA3421">
              <w:t>3.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3421" w:rsidRPr="00FA3421" w:rsidRDefault="00FA3421" w:rsidP="004E2FEE">
            <w:pPr>
              <w:pStyle w:val="af9"/>
            </w:pPr>
            <w:r w:rsidRPr="00FA3421">
              <w:t>Занятые жилищным фондом и объектами инженерной инфраструктуры жилищно-коммунального комплекса (за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 или приобретенных (предоставленных) для жилищного строительства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3421" w:rsidRPr="00FA3421" w:rsidRDefault="00FA3421" w:rsidP="004E2FEE">
            <w:pPr>
              <w:pStyle w:val="af9"/>
            </w:pPr>
            <w:r w:rsidRPr="00FA3421">
              <w:t>0,3</w:t>
            </w:r>
          </w:p>
        </w:tc>
      </w:tr>
      <w:tr w:rsidR="00FA3421" w:rsidRPr="00FA3421" w:rsidTr="004E2FEE">
        <w:trPr>
          <w:gridAfter w:val="1"/>
          <w:wAfter w:w="8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3421" w:rsidRPr="00FA3421" w:rsidRDefault="00FA3421" w:rsidP="004E2FEE">
            <w:pPr>
              <w:pStyle w:val="af9"/>
            </w:pPr>
            <w:r w:rsidRPr="00FA3421">
              <w:t>4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3421" w:rsidRPr="00FA3421" w:rsidRDefault="00FA3421" w:rsidP="004E2FEE">
            <w:pPr>
              <w:pStyle w:val="af9"/>
            </w:pPr>
            <w:r w:rsidRPr="00FA3421">
              <w:t>Приобретенные (предоставленные) для личного подсобного хозяйства, садоводства, огородничества или животноводства, а также дачного хозяйства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3421" w:rsidRPr="00FA3421" w:rsidRDefault="00FA3421" w:rsidP="004E2FEE">
            <w:pPr>
              <w:pStyle w:val="af9"/>
            </w:pPr>
            <w:r w:rsidRPr="00FA3421">
              <w:t>0,3</w:t>
            </w:r>
          </w:p>
        </w:tc>
      </w:tr>
      <w:tr w:rsidR="00FA3421" w:rsidRPr="00FA3421" w:rsidTr="004E2FEE">
        <w:trPr>
          <w:gridAfter w:val="1"/>
          <w:wAfter w:w="8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3421" w:rsidRPr="00FA3421" w:rsidRDefault="00FA3421" w:rsidP="004E2FEE">
            <w:pPr>
              <w:pStyle w:val="af9"/>
            </w:pPr>
            <w:r w:rsidRPr="00FA3421">
              <w:t>5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3421" w:rsidRPr="00FA3421" w:rsidRDefault="00FA3421" w:rsidP="004E2FEE">
            <w:pPr>
              <w:pStyle w:val="af9"/>
            </w:pPr>
            <w:r w:rsidRPr="00FA3421">
              <w:t>Прочие земельные участки, кроме земельных участков, предназначенных для размещения объектов образования, здравоохранения, науки и социального обеспечения, физической культуры и спорта, культуры, искусства, религии, ветеринарии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3421" w:rsidRPr="00FA3421" w:rsidRDefault="00FA3421" w:rsidP="004E2FEE">
            <w:pPr>
              <w:pStyle w:val="af9"/>
            </w:pPr>
            <w:r w:rsidRPr="00FA3421">
              <w:t>1,5</w:t>
            </w:r>
          </w:p>
        </w:tc>
      </w:tr>
      <w:tr w:rsidR="00FA3421" w:rsidRPr="00FA3421" w:rsidTr="004E2FEE">
        <w:trPr>
          <w:gridAfter w:val="1"/>
          <w:wAfter w:w="8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3421" w:rsidRPr="00FA3421" w:rsidRDefault="00FA3421" w:rsidP="004E2FEE">
            <w:pPr>
              <w:pStyle w:val="af9"/>
            </w:pPr>
            <w:r w:rsidRPr="00FA3421">
              <w:t>6</w:t>
            </w:r>
          </w:p>
        </w:tc>
        <w:tc>
          <w:tcPr>
            <w:tcW w:w="73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3421" w:rsidRPr="00FA3421" w:rsidRDefault="00FA3421" w:rsidP="004E2FEE">
            <w:pPr>
              <w:pStyle w:val="af9"/>
            </w:pPr>
            <w:r w:rsidRPr="00FA3421">
              <w:t>Земельные участки, предназначенные для размещения объектов образования, здравоохранения, науки и социального обеспечения,  физической культуры и спорта, культуры, искусства, религии, ветеринарии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3421" w:rsidRPr="00FA3421" w:rsidRDefault="00FA3421" w:rsidP="004E2FEE">
            <w:pPr>
              <w:pStyle w:val="af9"/>
            </w:pPr>
            <w:r w:rsidRPr="00FA3421">
              <w:t>0,15</w:t>
            </w:r>
          </w:p>
        </w:tc>
      </w:tr>
      <w:tr w:rsidR="00FA3421" w:rsidRPr="00FA3421" w:rsidTr="004E2FEE">
        <w:tblPrEx>
          <w:tblLook w:val="0000"/>
        </w:tblPrEx>
        <w:trPr>
          <w:trHeight w:val="720"/>
        </w:trPr>
        <w:tc>
          <w:tcPr>
            <w:tcW w:w="675" w:type="dxa"/>
          </w:tcPr>
          <w:p w:rsidR="00FA3421" w:rsidRPr="00FA3421" w:rsidRDefault="00FA3421" w:rsidP="004E2FEE">
            <w:r w:rsidRPr="00FA3421">
              <w:t>7</w:t>
            </w:r>
          </w:p>
        </w:tc>
        <w:tc>
          <w:tcPr>
            <w:tcW w:w="7365" w:type="dxa"/>
          </w:tcPr>
          <w:p w:rsidR="00FA3421" w:rsidRPr="00FA3421" w:rsidRDefault="00FA3421" w:rsidP="004E2FEE">
            <w:r w:rsidRPr="00FA3421">
              <w:t>Земли сельского кладбища</w:t>
            </w:r>
          </w:p>
        </w:tc>
        <w:tc>
          <w:tcPr>
            <w:tcW w:w="1539" w:type="dxa"/>
            <w:gridSpan w:val="3"/>
          </w:tcPr>
          <w:p w:rsidR="00FA3421" w:rsidRPr="00FA3421" w:rsidRDefault="00FA3421" w:rsidP="004E2FEE">
            <w:r w:rsidRPr="00FA3421">
              <w:t>освобождены</w:t>
            </w:r>
          </w:p>
        </w:tc>
      </w:tr>
    </w:tbl>
    <w:p w:rsidR="0065680C" w:rsidRPr="00D13BD4" w:rsidRDefault="0065680C" w:rsidP="00572A4B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bottomFromText="200" w:vertAnchor="text" w:horzAnchor="margin" w:tblpY="-4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1955"/>
        <w:gridCol w:w="1957"/>
        <w:gridCol w:w="2079"/>
        <w:gridCol w:w="1452"/>
        <w:gridCol w:w="2127"/>
      </w:tblGrid>
      <w:tr w:rsidR="003872AA" w:rsidRPr="00D13BD4" w:rsidTr="00765A57">
        <w:trPr>
          <w:trHeight w:val="2542"/>
        </w:trPr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2AA" w:rsidRPr="00D13BD4" w:rsidRDefault="003872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D13BD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Учредители:</w:t>
            </w:r>
          </w:p>
          <w:p w:rsidR="003872AA" w:rsidRPr="00D13BD4" w:rsidRDefault="003872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13BD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Совет депутатов</w:t>
            </w:r>
          </w:p>
          <w:p w:rsidR="003872AA" w:rsidRPr="00D13BD4" w:rsidRDefault="003872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13BD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Венгеровского сельсовета, администрация</w:t>
            </w:r>
          </w:p>
          <w:p w:rsidR="003872AA" w:rsidRPr="00D13BD4" w:rsidRDefault="003872AA" w:rsidP="00765A5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D13BD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Венгеровского сельсовета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AA" w:rsidRPr="00D13BD4" w:rsidRDefault="003872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D13BD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Адрес редакции:</w:t>
            </w:r>
          </w:p>
          <w:p w:rsidR="003872AA" w:rsidRPr="00D13BD4" w:rsidRDefault="003872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13BD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632241, Новосибирская</w:t>
            </w:r>
          </w:p>
          <w:p w:rsidR="003872AA" w:rsidRPr="00D13BD4" w:rsidRDefault="003872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13BD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область с. Венгерово,</w:t>
            </w:r>
          </w:p>
          <w:p w:rsidR="003872AA" w:rsidRPr="00D13BD4" w:rsidRDefault="003872AA" w:rsidP="00765A5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D13BD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ул</w:t>
            </w:r>
            <w:r w:rsidR="00765A5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</w:t>
            </w:r>
            <w:r w:rsidRPr="00D13BD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Ленина, 65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AA" w:rsidRPr="00D13BD4" w:rsidRDefault="003872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D13BD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Главный</w:t>
            </w:r>
          </w:p>
          <w:p w:rsidR="003872AA" w:rsidRPr="00D13BD4" w:rsidRDefault="003872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13BD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Редактор</w:t>
            </w:r>
          </w:p>
          <w:p w:rsidR="003872AA" w:rsidRPr="00D13BD4" w:rsidRDefault="0021742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Т.В.Поправко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AA" w:rsidRPr="00D13BD4" w:rsidRDefault="003872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D13BD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Телефон</w:t>
            </w:r>
          </w:p>
          <w:p w:rsidR="003872AA" w:rsidRPr="00D13BD4" w:rsidRDefault="003872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13BD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Редакции</w:t>
            </w:r>
          </w:p>
          <w:p w:rsidR="003872AA" w:rsidRPr="00D13BD4" w:rsidRDefault="003872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D13BD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21-699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2AA" w:rsidRPr="00D13BD4" w:rsidRDefault="003872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D13BD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Отпечатано в администрации</w:t>
            </w:r>
          </w:p>
          <w:p w:rsidR="003872AA" w:rsidRPr="00D13BD4" w:rsidRDefault="003872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13BD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Венгеровского сельсовета</w:t>
            </w:r>
          </w:p>
          <w:p w:rsidR="003872AA" w:rsidRPr="00D13BD4" w:rsidRDefault="003872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3872AA" w:rsidRPr="00D13BD4" w:rsidRDefault="003872AA">
            <w:pPr>
              <w:pStyle w:val="a5"/>
              <w:tabs>
                <w:tab w:val="left" w:pos="708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D13BD4">
              <w:rPr>
                <w:sz w:val="20"/>
                <w:szCs w:val="20"/>
                <w:lang w:eastAsia="en-US"/>
              </w:rPr>
              <w:t>Тираж   60               Бесплатно</w:t>
            </w:r>
          </w:p>
        </w:tc>
      </w:tr>
    </w:tbl>
    <w:p w:rsidR="003872AA" w:rsidRPr="00D13BD4" w:rsidRDefault="003872AA" w:rsidP="003872AA">
      <w:pPr>
        <w:rPr>
          <w:rFonts w:ascii="Times New Roman" w:eastAsia="Times New Roman" w:hAnsi="Times New Roman" w:cs="Times New Roman"/>
          <w:sz w:val="20"/>
          <w:szCs w:val="20"/>
        </w:rPr>
      </w:pPr>
    </w:p>
    <w:sectPr w:rsidR="003872AA" w:rsidRPr="00D13BD4" w:rsidSect="002C5DD2">
      <w:footerReference w:type="even" r:id="rId8"/>
      <w:footerReference w:type="default" r:id="rId9"/>
      <w:pgSz w:w="11906" w:h="16838"/>
      <w:pgMar w:top="1135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767E" w:rsidRDefault="007A767E" w:rsidP="005128F2">
      <w:pPr>
        <w:spacing w:after="0" w:line="240" w:lineRule="auto"/>
      </w:pPr>
      <w:r>
        <w:separator/>
      </w:r>
    </w:p>
  </w:endnote>
  <w:endnote w:type="continuationSeparator" w:id="1">
    <w:p w:rsidR="007A767E" w:rsidRDefault="007A767E" w:rsidP="005128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OpenSymbol">
    <w:altName w:val="Times New Roman"/>
    <w:charset w:val="8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OctavaC">
    <w:altName w:val="Times New Roman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865944"/>
    </w:sdtPr>
    <w:sdtContent>
      <w:p w:rsidR="007B7FCE" w:rsidRDefault="00C813D5">
        <w:pPr>
          <w:pStyle w:val="ad"/>
          <w:jc w:val="right"/>
        </w:pPr>
        <w:fldSimple w:instr=" PAGE   \* MERGEFORMAT ">
          <w:r w:rsidR="007B7FCE">
            <w:rPr>
              <w:noProof/>
            </w:rPr>
            <w:t>8</w:t>
          </w:r>
        </w:fldSimple>
      </w:p>
    </w:sdtContent>
  </w:sdt>
  <w:p w:rsidR="007B7FCE" w:rsidRDefault="007B7FCE">
    <w:pPr>
      <w:rPr>
        <w:sz w:val="2"/>
        <w:szCs w:val="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865945"/>
    </w:sdtPr>
    <w:sdtContent>
      <w:p w:rsidR="007B7FCE" w:rsidRDefault="00C813D5">
        <w:pPr>
          <w:pStyle w:val="ad"/>
          <w:jc w:val="right"/>
        </w:pPr>
        <w:fldSimple w:instr=" PAGE   \* MERGEFORMAT ">
          <w:r w:rsidR="004A1D43">
            <w:rPr>
              <w:noProof/>
            </w:rPr>
            <w:t>1</w:t>
          </w:r>
        </w:fldSimple>
      </w:p>
    </w:sdtContent>
  </w:sdt>
  <w:p w:rsidR="007B7FCE" w:rsidRDefault="007B7FCE">
    <w:pPr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767E" w:rsidRDefault="007A767E" w:rsidP="005128F2">
      <w:pPr>
        <w:spacing w:after="0" w:line="240" w:lineRule="auto"/>
      </w:pPr>
      <w:r>
        <w:separator/>
      </w:r>
    </w:p>
  </w:footnote>
  <w:footnote w:type="continuationSeparator" w:id="1">
    <w:p w:rsidR="007A767E" w:rsidRDefault="007A767E" w:rsidP="005128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>
    <w:nsid w:val="00000005"/>
    <w:multiLevelType w:val="multilevel"/>
    <w:tmpl w:val="00000005"/>
    <w:name w:val="WW8Num5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3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E9C17F9"/>
    <w:multiLevelType w:val="multilevel"/>
    <w:tmpl w:val="9674540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5">
    <w:nsid w:val="0FBF464C"/>
    <w:multiLevelType w:val="hybridMultilevel"/>
    <w:tmpl w:val="EF761C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2F6219"/>
    <w:multiLevelType w:val="hybridMultilevel"/>
    <w:tmpl w:val="79680CAC"/>
    <w:lvl w:ilvl="0" w:tplc="D4D6AF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862C82"/>
    <w:multiLevelType w:val="hybridMultilevel"/>
    <w:tmpl w:val="74CE7754"/>
    <w:lvl w:ilvl="0" w:tplc="4104BB08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Bidi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6817AF"/>
    <w:multiLevelType w:val="hybridMultilevel"/>
    <w:tmpl w:val="D696D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412AA9"/>
    <w:multiLevelType w:val="hybridMultilevel"/>
    <w:tmpl w:val="C25276DC"/>
    <w:lvl w:ilvl="0" w:tplc="E4E01CA8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0">
    <w:nsid w:val="27884432"/>
    <w:multiLevelType w:val="hybridMultilevel"/>
    <w:tmpl w:val="8E6092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743071"/>
    <w:multiLevelType w:val="hybridMultilevel"/>
    <w:tmpl w:val="39A62736"/>
    <w:lvl w:ilvl="0" w:tplc="D4D6AF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F8080B"/>
    <w:multiLevelType w:val="hybridMultilevel"/>
    <w:tmpl w:val="373E9234"/>
    <w:lvl w:ilvl="0" w:tplc="0419000F">
      <w:start w:val="9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6E103C0"/>
    <w:multiLevelType w:val="hybridMultilevel"/>
    <w:tmpl w:val="8034CB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9907AA7"/>
    <w:multiLevelType w:val="multilevel"/>
    <w:tmpl w:val="898C5AA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410F1CFE"/>
    <w:multiLevelType w:val="hybridMultilevel"/>
    <w:tmpl w:val="060088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76680F"/>
    <w:multiLevelType w:val="hybridMultilevel"/>
    <w:tmpl w:val="2FAEA27C"/>
    <w:lvl w:ilvl="0" w:tplc="0419000F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17A7274"/>
    <w:multiLevelType w:val="hybridMultilevel"/>
    <w:tmpl w:val="8B6426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A59315C"/>
    <w:multiLevelType w:val="hybridMultilevel"/>
    <w:tmpl w:val="6900A5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D802824"/>
    <w:multiLevelType w:val="hybridMultilevel"/>
    <w:tmpl w:val="6900A5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E956038"/>
    <w:multiLevelType w:val="hybridMultilevel"/>
    <w:tmpl w:val="3500BE56"/>
    <w:lvl w:ilvl="0" w:tplc="0419000F">
      <w:start w:val="1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5"/>
  </w:num>
  <w:num w:numId="3">
    <w:abstractNumId w:val="9"/>
  </w:num>
  <w:num w:numId="4">
    <w:abstractNumId w:val="10"/>
  </w:num>
  <w:num w:numId="5">
    <w:abstractNumId w:val="15"/>
  </w:num>
  <w:num w:numId="6">
    <w:abstractNumId w:val="4"/>
  </w:num>
  <w:num w:numId="7">
    <w:abstractNumId w:val="13"/>
  </w:num>
  <w:num w:numId="8">
    <w:abstractNumId w:val="6"/>
  </w:num>
  <w:num w:numId="9">
    <w:abstractNumId w:val="11"/>
  </w:num>
  <w:num w:numId="10">
    <w:abstractNumId w:val="12"/>
  </w:num>
  <w:num w:numId="11">
    <w:abstractNumId w:val="16"/>
  </w:num>
  <w:num w:numId="12">
    <w:abstractNumId w:val="20"/>
  </w:num>
  <w:num w:numId="13">
    <w:abstractNumId w:val="19"/>
  </w:num>
  <w:num w:numId="14">
    <w:abstractNumId w:val="18"/>
  </w:num>
  <w:num w:numId="15">
    <w:abstractNumId w:val="14"/>
    <w:lvlOverride w:ilvl="0">
      <w:startOverride w:val="4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0"/>
  </w:num>
  <w:num w:numId="18">
    <w:abstractNumId w:val="1"/>
  </w:num>
  <w:num w:numId="19">
    <w:abstractNumId w:val="2"/>
  </w:num>
  <w:num w:numId="20">
    <w:abstractNumId w:val="3"/>
  </w:num>
  <w:num w:numId="21">
    <w:abstractNumId w:val="8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872AA"/>
    <w:rsid w:val="00020611"/>
    <w:rsid w:val="000612B0"/>
    <w:rsid w:val="00062236"/>
    <w:rsid w:val="00063BA7"/>
    <w:rsid w:val="000A197F"/>
    <w:rsid w:val="000F246D"/>
    <w:rsid w:val="00125EE7"/>
    <w:rsid w:val="00153B44"/>
    <w:rsid w:val="00164561"/>
    <w:rsid w:val="00197D40"/>
    <w:rsid w:val="001A2EA0"/>
    <w:rsid w:val="001A68EA"/>
    <w:rsid w:val="001A7F62"/>
    <w:rsid w:val="001F2393"/>
    <w:rsid w:val="001F5EC5"/>
    <w:rsid w:val="00204893"/>
    <w:rsid w:val="0020695D"/>
    <w:rsid w:val="00210309"/>
    <w:rsid w:val="002131EB"/>
    <w:rsid w:val="00217247"/>
    <w:rsid w:val="00217421"/>
    <w:rsid w:val="0023330F"/>
    <w:rsid w:val="0024346C"/>
    <w:rsid w:val="0026712B"/>
    <w:rsid w:val="00273327"/>
    <w:rsid w:val="00286FE5"/>
    <w:rsid w:val="002948D3"/>
    <w:rsid w:val="002C5DD2"/>
    <w:rsid w:val="0032054A"/>
    <w:rsid w:val="00335078"/>
    <w:rsid w:val="003364CF"/>
    <w:rsid w:val="00337733"/>
    <w:rsid w:val="00347BDF"/>
    <w:rsid w:val="00347FD1"/>
    <w:rsid w:val="00364FC3"/>
    <w:rsid w:val="00384E02"/>
    <w:rsid w:val="003872AA"/>
    <w:rsid w:val="00392E71"/>
    <w:rsid w:val="003B1884"/>
    <w:rsid w:val="003B7258"/>
    <w:rsid w:val="00405335"/>
    <w:rsid w:val="00406AC9"/>
    <w:rsid w:val="004119FB"/>
    <w:rsid w:val="004A1D43"/>
    <w:rsid w:val="004C52D2"/>
    <w:rsid w:val="004C6401"/>
    <w:rsid w:val="004D0C24"/>
    <w:rsid w:val="004D18AC"/>
    <w:rsid w:val="004D2B53"/>
    <w:rsid w:val="004F0C1E"/>
    <w:rsid w:val="004F114B"/>
    <w:rsid w:val="00502BEA"/>
    <w:rsid w:val="00510890"/>
    <w:rsid w:val="005128F2"/>
    <w:rsid w:val="00527382"/>
    <w:rsid w:val="00541797"/>
    <w:rsid w:val="005673EC"/>
    <w:rsid w:val="00572A4B"/>
    <w:rsid w:val="00573DF2"/>
    <w:rsid w:val="00574947"/>
    <w:rsid w:val="00591553"/>
    <w:rsid w:val="005B3798"/>
    <w:rsid w:val="005D795A"/>
    <w:rsid w:val="005E0F32"/>
    <w:rsid w:val="00616D13"/>
    <w:rsid w:val="006224A9"/>
    <w:rsid w:val="006242F8"/>
    <w:rsid w:val="0063331D"/>
    <w:rsid w:val="0065421B"/>
    <w:rsid w:val="0065680C"/>
    <w:rsid w:val="006A1DD5"/>
    <w:rsid w:val="006C3BE7"/>
    <w:rsid w:val="006C7C61"/>
    <w:rsid w:val="006F3157"/>
    <w:rsid w:val="007113E8"/>
    <w:rsid w:val="007368F6"/>
    <w:rsid w:val="007511EE"/>
    <w:rsid w:val="00765A57"/>
    <w:rsid w:val="00794245"/>
    <w:rsid w:val="007978E7"/>
    <w:rsid w:val="007A767E"/>
    <w:rsid w:val="007B7FCE"/>
    <w:rsid w:val="007D1C5C"/>
    <w:rsid w:val="007E44C1"/>
    <w:rsid w:val="00840F8F"/>
    <w:rsid w:val="00872C26"/>
    <w:rsid w:val="00885BE7"/>
    <w:rsid w:val="008A275E"/>
    <w:rsid w:val="008C124E"/>
    <w:rsid w:val="008C430E"/>
    <w:rsid w:val="008F1CFF"/>
    <w:rsid w:val="00933006"/>
    <w:rsid w:val="00945E80"/>
    <w:rsid w:val="009537EC"/>
    <w:rsid w:val="00963A81"/>
    <w:rsid w:val="009706F6"/>
    <w:rsid w:val="009976A5"/>
    <w:rsid w:val="009976F6"/>
    <w:rsid w:val="009C08F8"/>
    <w:rsid w:val="009C6604"/>
    <w:rsid w:val="009C7EA1"/>
    <w:rsid w:val="009D2144"/>
    <w:rsid w:val="009E21B8"/>
    <w:rsid w:val="009E7A29"/>
    <w:rsid w:val="00A24808"/>
    <w:rsid w:val="00A33821"/>
    <w:rsid w:val="00A56CF3"/>
    <w:rsid w:val="00A905CC"/>
    <w:rsid w:val="00AA5082"/>
    <w:rsid w:val="00AA6217"/>
    <w:rsid w:val="00AD5ACF"/>
    <w:rsid w:val="00B21F99"/>
    <w:rsid w:val="00B22EA6"/>
    <w:rsid w:val="00B304DB"/>
    <w:rsid w:val="00B35586"/>
    <w:rsid w:val="00B46793"/>
    <w:rsid w:val="00B50DA4"/>
    <w:rsid w:val="00B61623"/>
    <w:rsid w:val="00B63656"/>
    <w:rsid w:val="00B73A1B"/>
    <w:rsid w:val="00B80000"/>
    <w:rsid w:val="00B8411D"/>
    <w:rsid w:val="00B94BFA"/>
    <w:rsid w:val="00B9560A"/>
    <w:rsid w:val="00BF5387"/>
    <w:rsid w:val="00C0617B"/>
    <w:rsid w:val="00C535B0"/>
    <w:rsid w:val="00C54C19"/>
    <w:rsid w:val="00C57172"/>
    <w:rsid w:val="00C7700F"/>
    <w:rsid w:val="00C804AC"/>
    <w:rsid w:val="00C813D5"/>
    <w:rsid w:val="00C863A7"/>
    <w:rsid w:val="00CA1558"/>
    <w:rsid w:val="00CA7DDD"/>
    <w:rsid w:val="00CB3C48"/>
    <w:rsid w:val="00CB5E3B"/>
    <w:rsid w:val="00CC2EBB"/>
    <w:rsid w:val="00CE06D3"/>
    <w:rsid w:val="00D13BD4"/>
    <w:rsid w:val="00D30683"/>
    <w:rsid w:val="00D30725"/>
    <w:rsid w:val="00D355F5"/>
    <w:rsid w:val="00D53A4A"/>
    <w:rsid w:val="00D6008A"/>
    <w:rsid w:val="00D6563B"/>
    <w:rsid w:val="00D87EFF"/>
    <w:rsid w:val="00D92576"/>
    <w:rsid w:val="00DB53D7"/>
    <w:rsid w:val="00DB6DE1"/>
    <w:rsid w:val="00DC126B"/>
    <w:rsid w:val="00DC40DC"/>
    <w:rsid w:val="00DE48B4"/>
    <w:rsid w:val="00DF1FE1"/>
    <w:rsid w:val="00E014F0"/>
    <w:rsid w:val="00E10FEC"/>
    <w:rsid w:val="00E21A99"/>
    <w:rsid w:val="00E53708"/>
    <w:rsid w:val="00E541C5"/>
    <w:rsid w:val="00E61EB7"/>
    <w:rsid w:val="00E80D56"/>
    <w:rsid w:val="00F0700C"/>
    <w:rsid w:val="00F142FE"/>
    <w:rsid w:val="00F22A5B"/>
    <w:rsid w:val="00F26EC4"/>
    <w:rsid w:val="00F34C1B"/>
    <w:rsid w:val="00F50EDA"/>
    <w:rsid w:val="00F6620F"/>
    <w:rsid w:val="00F66C87"/>
    <w:rsid w:val="00F83855"/>
    <w:rsid w:val="00F90EA9"/>
    <w:rsid w:val="00F9369F"/>
    <w:rsid w:val="00FA3421"/>
    <w:rsid w:val="00FA355C"/>
    <w:rsid w:val="00FE36DD"/>
    <w:rsid w:val="00FE5C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 w:qFormat="1"/>
    <w:lsdException w:name="caption" w:uiPriority="35" w:qFormat="1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A99"/>
  </w:style>
  <w:style w:type="paragraph" w:styleId="1">
    <w:name w:val="heading 1"/>
    <w:basedOn w:val="a"/>
    <w:next w:val="a"/>
    <w:link w:val="10"/>
    <w:qFormat/>
    <w:rsid w:val="009E7A29"/>
    <w:pPr>
      <w:keepNext/>
      <w:tabs>
        <w:tab w:val="left" w:pos="720"/>
      </w:tabs>
      <w:spacing w:after="0" w:line="240" w:lineRule="auto"/>
      <w:ind w:firstLine="709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2">
    <w:name w:val="heading 2"/>
    <w:basedOn w:val="a"/>
    <w:next w:val="a"/>
    <w:link w:val="20"/>
    <w:qFormat/>
    <w:rsid w:val="009E7A29"/>
    <w:pPr>
      <w:keepNext/>
      <w:spacing w:after="0" w:line="240" w:lineRule="auto"/>
      <w:ind w:firstLine="720"/>
      <w:jc w:val="center"/>
      <w:outlineLvl w:val="1"/>
    </w:pPr>
    <w:rPr>
      <w:rFonts w:ascii="Times New Roman" w:eastAsia="Times New Roman" w:hAnsi="Times New Roman" w:cs="Times New Roman"/>
      <w:sz w:val="32"/>
      <w:szCs w:val="20"/>
    </w:rPr>
  </w:style>
  <w:style w:type="paragraph" w:styleId="3">
    <w:name w:val="heading 3"/>
    <w:basedOn w:val="a"/>
    <w:next w:val="a"/>
    <w:link w:val="30"/>
    <w:qFormat/>
    <w:rsid w:val="009E7A29"/>
    <w:pPr>
      <w:keepNext/>
      <w:tabs>
        <w:tab w:val="left" w:pos="720"/>
      </w:tabs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4">
    <w:name w:val="heading 4"/>
    <w:basedOn w:val="a"/>
    <w:next w:val="a"/>
    <w:link w:val="40"/>
    <w:qFormat/>
    <w:rsid w:val="009E7A29"/>
    <w:pPr>
      <w:keepNext/>
      <w:tabs>
        <w:tab w:val="left" w:pos="720"/>
      </w:tabs>
      <w:spacing w:after="0" w:line="240" w:lineRule="auto"/>
      <w:ind w:firstLine="709"/>
      <w:jc w:val="both"/>
      <w:outlineLvl w:val="3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5">
    <w:name w:val="heading 5"/>
    <w:basedOn w:val="a"/>
    <w:next w:val="a"/>
    <w:link w:val="50"/>
    <w:qFormat/>
    <w:rsid w:val="009E7A29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sz w:val="28"/>
      <w:szCs w:val="24"/>
    </w:rPr>
  </w:style>
  <w:style w:type="paragraph" w:styleId="6">
    <w:name w:val="heading 6"/>
    <w:basedOn w:val="a"/>
    <w:next w:val="a"/>
    <w:link w:val="60"/>
    <w:qFormat/>
    <w:rsid w:val="009E7A29"/>
    <w:pPr>
      <w:keepNext/>
      <w:spacing w:after="0" w:line="240" w:lineRule="auto"/>
      <w:ind w:firstLine="708"/>
      <w:jc w:val="both"/>
      <w:outlineLvl w:val="5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7">
    <w:name w:val="heading 7"/>
    <w:basedOn w:val="a"/>
    <w:next w:val="a"/>
    <w:link w:val="70"/>
    <w:qFormat/>
    <w:rsid w:val="009E7A29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E7A29"/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20">
    <w:name w:val="Заголовок 2 Знак"/>
    <w:basedOn w:val="a0"/>
    <w:link w:val="2"/>
    <w:rsid w:val="009E7A29"/>
    <w:rPr>
      <w:rFonts w:ascii="Times New Roman" w:eastAsia="Times New Roman" w:hAnsi="Times New Roman" w:cs="Times New Roman"/>
      <w:sz w:val="32"/>
      <w:szCs w:val="20"/>
    </w:rPr>
  </w:style>
  <w:style w:type="character" w:customStyle="1" w:styleId="30">
    <w:name w:val="Заголовок 3 Знак"/>
    <w:basedOn w:val="a0"/>
    <w:link w:val="3"/>
    <w:rsid w:val="009E7A29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40">
    <w:name w:val="Заголовок 4 Знак"/>
    <w:basedOn w:val="a0"/>
    <w:link w:val="4"/>
    <w:rsid w:val="009E7A29"/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50">
    <w:name w:val="Заголовок 5 Знак"/>
    <w:basedOn w:val="a0"/>
    <w:link w:val="5"/>
    <w:rsid w:val="009E7A29"/>
    <w:rPr>
      <w:rFonts w:ascii="Times New Roman" w:eastAsia="Times New Roman" w:hAnsi="Times New Roman" w:cs="Times New Roman"/>
      <w:sz w:val="28"/>
      <w:szCs w:val="24"/>
    </w:rPr>
  </w:style>
  <w:style w:type="character" w:customStyle="1" w:styleId="60">
    <w:name w:val="Заголовок 6 Знак"/>
    <w:basedOn w:val="a0"/>
    <w:link w:val="6"/>
    <w:rsid w:val="009E7A29"/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70">
    <w:name w:val="Заголовок 7 Знак"/>
    <w:basedOn w:val="a0"/>
    <w:link w:val="7"/>
    <w:rsid w:val="009E7A29"/>
    <w:rPr>
      <w:rFonts w:ascii="Times New Roman" w:eastAsia="Times New Roman" w:hAnsi="Times New Roman" w:cs="Times New Roman"/>
      <w:b/>
      <w:sz w:val="26"/>
      <w:szCs w:val="24"/>
    </w:rPr>
  </w:style>
  <w:style w:type="paragraph" w:styleId="a3">
    <w:name w:val="Normal (Web)"/>
    <w:aliases w:val="Обычный (Web)"/>
    <w:basedOn w:val="a"/>
    <w:unhideWhenUsed/>
    <w:qFormat/>
    <w:rsid w:val="003872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aliases w:val="ВерхКолонтитул Знак,Знак Знак"/>
    <w:basedOn w:val="a0"/>
    <w:link w:val="a5"/>
    <w:locked/>
    <w:rsid w:val="003872AA"/>
    <w:rPr>
      <w:rFonts w:ascii="Times New Roman" w:eastAsia="Times New Roman" w:hAnsi="Times New Roman" w:cs="Times New Roman"/>
      <w:szCs w:val="24"/>
    </w:rPr>
  </w:style>
  <w:style w:type="paragraph" w:styleId="a5">
    <w:name w:val="header"/>
    <w:aliases w:val="ВерхКолонтитул,Знак"/>
    <w:basedOn w:val="a"/>
    <w:link w:val="a4"/>
    <w:unhideWhenUsed/>
    <w:qFormat/>
    <w:rsid w:val="003872A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11">
    <w:name w:val="Верхний колонтитул Знак1"/>
    <w:basedOn w:val="a0"/>
    <w:link w:val="a5"/>
    <w:uiPriority w:val="99"/>
    <w:semiHidden/>
    <w:rsid w:val="003872AA"/>
  </w:style>
  <w:style w:type="paragraph" w:customStyle="1" w:styleId="menutop">
    <w:name w:val="menutop"/>
    <w:basedOn w:val="a"/>
    <w:uiPriority w:val="99"/>
    <w:qFormat/>
    <w:rsid w:val="003872AA"/>
    <w:pPr>
      <w:spacing w:before="100" w:beforeAutospacing="1" w:after="100" w:afterAutospacing="1" w:line="240" w:lineRule="auto"/>
    </w:pPr>
    <w:rPr>
      <w:rFonts w:cs="Times New Roman"/>
      <w:sz w:val="24"/>
      <w:szCs w:val="24"/>
      <w:lang w:val="en-US" w:eastAsia="en-US" w:bidi="en-US"/>
    </w:rPr>
  </w:style>
  <w:style w:type="table" w:styleId="a6">
    <w:name w:val="Table Grid"/>
    <w:basedOn w:val="a1"/>
    <w:uiPriority w:val="59"/>
    <w:rsid w:val="003872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0"/>
    <w:uiPriority w:val="22"/>
    <w:qFormat/>
    <w:rsid w:val="003872AA"/>
    <w:rPr>
      <w:b/>
      <w:bCs/>
    </w:rPr>
  </w:style>
  <w:style w:type="character" w:styleId="a8">
    <w:name w:val="Hyperlink"/>
    <w:basedOn w:val="a0"/>
    <w:uiPriority w:val="99"/>
    <w:unhideWhenUsed/>
    <w:rsid w:val="003872AA"/>
    <w:rPr>
      <w:color w:val="0000FF"/>
      <w:u w:val="single"/>
    </w:rPr>
  </w:style>
  <w:style w:type="paragraph" w:styleId="a9">
    <w:name w:val="Balloon Text"/>
    <w:basedOn w:val="a"/>
    <w:link w:val="aa"/>
    <w:semiHidden/>
    <w:unhideWhenUsed/>
    <w:rsid w:val="003872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72AA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rsid w:val="009E7A29"/>
    <w:pPr>
      <w:tabs>
        <w:tab w:val="left" w:pos="720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c">
    <w:name w:val="Основной текст с отступом Знак"/>
    <w:basedOn w:val="a0"/>
    <w:link w:val="ab"/>
    <w:rsid w:val="009E7A29"/>
    <w:rPr>
      <w:rFonts w:ascii="Times New Roman" w:eastAsia="Times New Roman" w:hAnsi="Times New Roman" w:cs="Times New Roman"/>
      <w:sz w:val="28"/>
      <w:szCs w:val="24"/>
    </w:rPr>
  </w:style>
  <w:style w:type="paragraph" w:styleId="21">
    <w:name w:val="Body Text Indent 2"/>
    <w:basedOn w:val="a"/>
    <w:link w:val="22"/>
    <w:rsid w:val="009E7A29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22">
    <w:name w:val="Основной текст с отступом 2 Знак"/>
    <w:basedOn w:val="a0"/>
    <w:link w:val="21"/>
    <w:rsid w:val="009E7A29"/>
    <w:rPr>
      <w:rFonts w:ascii="Times New Roman" w:eastAsia="Times New Roman" w:hAnsi="Times New Roman" w:cs="Times New Roman"/>
      <w:b/>
      <w:sz w:val="28"/>
      <w:szCs w:val="24"/>
    </w:rPr>
  </w:style>
  <w:style w:type="paragraph" w:styleId="ad">
    <w:name w:val="footer"/>
    <w:basedOn w:val="a"/>
    <w:link w:val="ae"/>
    <w:uiPriority w:val="99"/>
    <w:rsid w:val="009E7A2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Нижний колонтитул Знак"/>
    <w:basedOn w:val="a0"/>
    <w:link w:val="ad"/>
    <w:uiPriority w:val="99"/>
    <w:rsid w:val="009E7A29"/>
    <w:rPr>
      <w:rFonts w:ascii="Times New Roman" w:eastAsia="Times New Roman" w:hAnsi="Times New Roman" w:cs="Times New Roman"/>
      <w:sz w:val="24"/>
      <w:szCs w:val="24"/>
    </w:rPr>
  </w:style>
  <w:style w:type="character" w:styleId="af">
    <w:name w:val="page number"/>
    <w:basedOn w:val="a0"/>
    <w:rsid w:val="009E7A29"/>
  </w:style>
  <w:style w:type="paragraph" w:customStyle="1" w:styleId="ConsNormal">
    <w:name w:val="ConsNormal"/>
    <w:rsid w:val="009E7A29"/>
    <w:pPr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styleId="af0">
    <w:name w:val="Body Text"/>
    <w:basedOn w:val="a"/>
    <w:link w:val="af1"/>
    <w:rsid w:val="009E7A2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af1">
    <w:name w:val="Основной текст Знак"/>
    <w:basedOn w:val="a0"/>
    <w:link w:val="af0"/>
    <w:rsid w:val="009E7A29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ConsNonformat">
    <w:name w:val="ConsNonformat"/>
    <w:rsid w:val="009E7A29"/>
    <w:pPr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</w:rPr>
  </w:style>
  <w:style w:type="paragraph" w:customStyle="1" w:styleId="ConsTitle">
    <w:name w:val="ConsTitle"/>
    <w:rsid w:val="009E7A29"/>
    <w:pPr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</w:rPr>
  </w:style>
  <w:style w:type="paragraph" w:styleId="31">
    <w:name w:val="Body Text Indent 3"/>
    <w:basedOn w:val="a"/>
    <w:link w:val="32"/>
    <w:rsid w:val="009E7A29"/>
    <w:pPr>
      <w:tabs>
        <w:tab w:val="left" w:pos="720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/>
      <w:color w:val="000000"/>
      <w:sz w:val="28"/>
      <w:szCs w:val="24"/>
    </w:rPr>
  </w:style>
  <w:style w:type="character" w:customStyle="1" w:styleId="32">
    <w:name w:val="Основной текст с отступом 3 Знак"/>
    <w:basedOn w:val="a0"/>
    <w:link w:val="31"/>
    <w:rsid w:val="009E7A29"/>
    <w:rPr>
      <w:rFonts w:ascii="Times New Roman" w:eastAsia="Times New Roman" w:hAnsi="Times New Roman" w:cs="Times New Roman"/>
      <w:b/>
      <w:color w:val="000000"/>
      <w:sz w:val="28"/>
      <w:szCs w:val="24"/>
    </w:rPr>
  </w:style>
  <w:style w:type="paragraph" w:styleId="23">
    <w:name w:val="Body Text 2"/>
    <w:basedOn w:val="a"/>
    <w:link w:val="24"/>
    <w:rsid w:val="009E7A29"/>
    <w:pPr>
      <w:tabs>
        <w:tab w:val="left" w:pos="720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4">
    <w:name w:val="Основной текст 2 Знак"/>
    <w:basedOn w:val="a0"/>
    <w:link w:val="23"/>
    <w:rsid w:val="009E7A29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Normal">
    <w:name w:val="ConsPlusNormal"/>
    <w:uiPriority w:val="99"/>
    <w:rsid w:val="009E7A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FontStyle33">
    <w:name w:val="Font Style33"/>
    <w:rsid w:val="009E7A29"/>
    <w:rPr>
      <w:rFonts w:ascii="Times New Roman" w:hAnsi="Times New Roman" w:cs="Times New Roman"/>
      <w:sz w:val="24"/>
      <w:szCs w:val="24"/>
    </w:rPr>
  </w:style>
  <w:style w:type="character" w:customStyle="1" w:styleId="FontStyle35">
    <w:name w:val="Font Style35"/>
    <w:rsid w:val="009E7A29"/>
    <w:rPr>
      <w:rFonts w:ascii="Times New Roman" w:hAnsi="Times New Roman" w:cs="Times New Roman"/>
      <w:b/>
      <w:bCs/>
      <w:i/>
      <w:iCs/>
      <w:sz w:val="24"/>
      <w:szCs w:val="24"/>
    </w:rPr>
  </w:style>
  <w:style w:type="paragraph" w:styleId="af2">
    <w:name w:val="footnote text"/>
    <w:basedOn w:val="a"/>
    <w:link w:val="af3"/>
    <w:semiHidden/>
    <w:rsid w:val="009E7A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3">
    <w:name w:val="Текст сноски Знак"/>
    <w:basedOn w:val="a0"/>
    <w:link w:val="af2"/>
    <w:semiHidden/>
    <w:rsid w:val="009E7A29"/>
    <w:rPr>
      <w:rFonts w:ascii="Times New Roman" w:eastAsia="Times New Roman" w:hAnsi="Times New Roman" w:cs="Times New Roman"/>
      <w:sz w:val="20"/>
      <w:szCs w:val="20"/>
    </w:rPr>
  </w:style>
  <w:style w:type="character" w:styleId="af4">
    <w:name w:val="footnote reference"/>
    <w:uiPriority w:val="99"/>
    <w:semiHidden/>
    <w:rsid w:val="009E7A29"/>
    <w:rPr>
      <w:vertAlign w:val="superscript"/>
    </w:rPr>
  </w:style>
  <w:style w:type="paragraph" w:styleId="af5">
    <w:name w:val="endnote text"/>
    <w:basedOn w:val="a"/>
    <w:link w:val="af6"/>
    <w:rsid w:val="009E7A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6">
    <w:name w:val="Текст концевой сноски Знак"/>
    <w:basedOn w:val="a0"/>
    <w:link w:val="af5"/>
    <w:rsid w:val="009E7A29"/>
    <w:rPr>
      <w:rFonts w:ascii="Times New Roman" w:eastAsia="Times New Roman" w:hAnsi="Times New Roman" w:cs="Times New Roman"/>
      <w:sz w:val="20"/>
      <w:szCs w:val="20"/>
    </w:rPr>
  </w:style>
  <w:style w:type="character" w:styleId="af7">
    <w:name w:val="endnote reference"/>
    <w:rsid w:val="009E7A29"/>
    <w:rPr>
      <w:vertAlign w:val="superscript"/>
    </w:rPr>
  </w:style>
  <w:style w:type="paragraph" w:customStyle="1" w:styleId="af8">
    <w:name w:val="Знак Знак Знак Знак"/>
    <w:basedOn w:val="a"/>
    <w:uiPriority w:val="99"/>
    <w:rsid w:val="009E7A29"/>
    <w:pPr>
      <w:spacing w:after="160" w:line="240" w:lineRule="exact"/>
      <w:ind w:firstLine="567"/>
      <w:jc w:val="both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text">
    <w:name w:val="text"/>
    <w:basedOn w:val="a"/>
    <w:uiPriority w:val="99"/>
    <w:rsid w:val="009E7A29"/>
    <w:pPr>
      <w:spacing w:after="0" w:line="240" w:lineRule="auto"/>
      <w:ind w:firstLine="567"/>
      <w:jc w:val="both"/>
    </w:pPr>
    <w:rPr>
      <w:rFonts w:ascii="Arial" w:eastAsia="Times New Roman" w:hAnsi="Arial" w:cs="Arial"/>
      <w:sz w:val="24"/>
      <w:szCs w:val="24"/>
    </w:rPr>
  </w:style>
  <w:style w:type="paragraph" w:styleId="af9">
    <w:name w:val="No Spacing"/>
    <w:uiPriority w:val="1"/>
    <w:qFormat/>
    <w:rsid w:val="008F1CFF"/>
    <w:pPr>
      <w:spacing w:after="0" w:line="240" w:lineRule="auto"/>
    </w:pPr>
    <w:rPr>
      <w:rFonts w:eastAsiaTheme="minorHAnsi"/>
      <w:lang w:eastAsia="en-US"/>
    </w:rPr>
  </w:style>
  <w:style w:type="paragraph" w:styleId="afa">
    <w:name w:val="List Paragraph"/>
    <w:basedOn w:val="a"/>
    <w:uiPriority w:val="34"/>
    <w:qFormat/>
    <w:rsid w:val="008F1C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1">
    <w:name w:val="Основной текст (4)_"/>
    <w:basedOn w:val="a0"/>
    <w:link w:val="42"/>
    <w:uiPriority w:val="99"/>
    <w:locked/>
    <w:rsid w:val="007D1C5C"/>
    <w:rPr>
      <w:rFonts w:ascii="Times New Roman" w:hAnsi="Times New Roman" w:cs="Times New Roman"/>
      <w:sz w:val="21"/>
      <w:szCs w:val="21"/>
      <w:shd w:val="clear" w:color="auto" w:fill="FFFFFF"/>
    </w:rPr>
  </w:style>
  <w:style w:type="paragraph" w:customStyle="1" w:styleId="42">
    <w:name w:val="Основной текст (4)"/>
    <w:basedOn w:val="a"/>
    <w:link w:val="41"/>
    <w:uiPriority w:val="99"/>
    <w:rsid w:val="007D1C5C"/>
    <w:pPr>
      <w:widowControl w:val="0"/>
      <w:shd w:val="clear" w:color="auto" w:fill="FFFFFF"/>
      <w:spacing w:after="0" w:line="274" w:lineRule="exact"/>
    </w:pPr>
    <w:rPr>
      <w:rFonts w:ascii="Times New Roman" w:hAnsi="Times New Roman" w:cs="Times New Roman"/>
      <w:sz w:val="21"/>
      <w:szCs w:val="21"/>
    </w:rPr>
  </w:style>
  <w:style w:type="character" w:customStyle="1" w:styleId="12">
    <w:name w:val="Заголовок №1_"/>
    <w:basedOn w:val="a0"/>
    <w:link w:val="13"/>
    <w:uiPriority w:val="99"/>
    <w:locked/>
    <w:rsid w:val="007D1C5C"/>
    <w:rPr>
      <w:rFonts w:ascii="Times New Roman" w:hAnsi="Times New Roman" w:cs="Times New Roman"/>
      <w:b/>
      <w:bCs/>
      <w:spacing w:val="20"/>
      <w:sz w:val="28"/>
      <w:szCs w:val="28"/>
      <w:shd w:val="clear" w:color="auto" w:fill="FFFFFF"/>
    </w:rPr>
  </w:style>
  <w:style w:type="paragraph" w:customStyle="1" w:styleId="13">
    <w:name w:val="Заголовок №1"/>
    <w:basedOn w:val="a"/>
    <w:link w:val="12"/>
    <w:uiPriority w:val="99"/>
    <w:rsid w:val="007D1C5C"/>
    <w:pPr>
      <w:widowControl w:val="0"/>
      <w:shd w:val="clear" w:color="auto" w:fill="FFFFFF"/>
      <w:spacing w:after="0" w:line="240" w:lineRule="atLeast"/>
      <w:ind w:firstLine="240"/>
      <w:outlineLvl w:val="0"/>
    </w:pPr>
    <w:rPr>
      <w:rFonts w:ascii="Times New Roman" w:hAnsi="Times New Roman" w:cs="Times New Roman"/>
      <w:b/>
      <w:bCs/>
      <w:spacing w:val="20"/>
      <w:sz w:val="28"/>
      <w:szCs w:val="28"/>
    </w:rPr>
  </w:style>
  <w:style w:type="character" w:customStyle="1" w:styleId="25">
    <w:name w:val="Заголовок №2_"/>
    <w:basedOn w:val="a0"/>
    <w:link w:val="26"/>
    <w:uiPriority w:val="99"/>
    <w:locked/>
    <w:rsid w:val="007D1C5C"/>
    <w:rPr>
      <w:rFonts w:ascii="Times New Roman" w:hAnsi="Times New Roman" w:cs="Times New Roman"/>
      <w:b/>
      <w:bCs/>
      <w:spacing w:val="20"/>
      <w:shd w:val="clear" w:color="auto" w:fill="FFFFFF"/>
    </w:rPr>
  </w:style>
  <w:style w:type="paragraph" w:customStyle="1" w:styleId="26">
    <w:name w:val="Заголовок №2"/>
    <w:basedOn w:val="a"/>
    <w:link w:val="25"/>
    <w:uiPriority w:val="99"/>
    <w:rsid w:val="007D1C5C"/>
    <w:pPr>
      <w:widowControl w:val="0"/>
      <w:shd w:val="clear" w:color="auto" w:fill="FFFFFF"/>
      <w:spacing w:after="0" w:line="322" w:lineRule="exact"/>
      <w:outlineLvl w:val="1"/>
    </w:pPr>
    <w:rPr>
      <w:rFonts w:ascii="Times New Roman" w:hAnsi="Times New Roman" w:cs="Times New Roman"/>
      <w:b/>
      <w:bCs/>
      <w:spacing w:val="20"/>
    </w:rPr>
  </w:style>
  <w:style w:type="character" w:customStyle="1" w:styleId="apple-converted-space">
    <w:name w:val="apple-converted-space"/>
    <w:basedOn w:val="a0"/>
    <w:rsid w:val="00AA6217"/>
  </w:style>
  <w:style w:type="paragraph" w:customStyle="1" w:styleId="s1">
    <w:name w:val="s_1"/>
    <w:basedOn w:val="a"/>
    <w:rsid w:val="00AA6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125EE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33">
    <w:name w:val="Заголовок №3"/>
    <w:basedOn w:val="a0"/>
    <w:rsid w:val="00A905CC"/>
    <w:rPr>
      <w:rFonts w:ascii="Cambria" w:eastAsia="Cambria" w:hAnsi="Cambria" w:cs="Cambria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ru-RU" w:eastAsia="ru-RU" w:bidi="ru-RU"/>
    </w:rPr>
  </w:style>
  <w:style w:type="character" w:customStyle="1" w:styleId="48">
    <w:name w:val="Основной текст (4) + 8"/>
    <w:aliases w:val="5 pt,Не полужирный,Курсив"/>
    <w:basedOn w:val="a0"/>
    <w:rsid w:val="00A905CC"/>
    <w:rPr>
      <w:rFonts w:ascii="Cambria" w:eastAsia="Cambria" w:hAnsi="Cambria" w:cs="Cambria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ru-RU" w:eastAsia="ru-RU" w:bidi="ru-RU"/>
    </w:rPr>
  </w:style>
  <w:style w:type="character" w:customStyle="1" w:styleId="27">
    <w:name w:val="Основной текст (2)"/>
    <w:basedOn w:val="a0"/>
    <w:rsid w:val="00DB6DE1"/>
    <w:rPr>
      <w:rFonts w:ascii="Cambria" w:eastAsia="Cambria" w:hAnsi="Cambria" w:cs="Cambr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51">
    <w:name w:val="Основной текст (5)"/>
    <w:basedOn w:val="a0"/>
    <w:rsid w:val="00DB6DE1"/>
    <w:rPr>
      <w:rFonts w:ascii="Cambria" w:eastAsia="Cambria" w:hAnsi="Cambria" w:cs="Cambria"/>
      <w:b w:val="0"/>
      <w:bCs w:val="0"/>
      <w:i/>
      <w:iCs/>
      <w:smallCaps w:val="0"/>
      <w:strike w:val="0"/>
      <w:sz w:val="17"/>
      <w:szCs w:val="17"/>
      <w:u w:val="none"/>
    </w:rPr>
  </w:style>
  <w:style w:type="character" w:customStyle="1" w:styleId="61">
    <w:name w:val="Основной текст (6)"/>
    <w:basedOn w:val="a0"/>
    <w:rsid w:val="00DB6DE1"/>
    <w:rPr>
      <w:rFonts w:ascii="Cambria" w:eastAsia="Cambria" w:hAnsi="Cambria" w:cs="Cambria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62">
    <w:name w:val="Основной текст (6) + Не курсив"/>
    <w:basedOn w:val="a0"/>
    <w:rsid w:val="00DB6DE1"/>
    <w:rPr>
      <w:rFonts w:ascii="Cambria" w:eastAsia="Cambria" w:hAnsi="Cambria" w:cs="Cambria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8">
    <w:name w:val="Основной текст (2) + Курсив"/>
    <w:basedOn w:val="a0"/>
    <w:rsid w:val="00DB6DE1"/>
    <w:rPr>
      <w:rFonts w:ascii="Cambria" w:eastAsia="Cambria" w:hAnsi="Cambria" w:cs="Cambria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8pt">
    <w:name w:val="Основной текст (2) + 8 pt;Полужирный"/>
    <w:basedOn w:val="a0"/>
    <w:rsid w:val="00DB6DE1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485pt">
    <w:name w:val="Основной текст (4) + 8;5 pt;Не полужирный;Курсив"/>
    <w:basedOn w:val="41"/>
    <w:rsid w:val="00794245"/>
    <w:rPr>
      <w:rFonts w:ascii="Cambria" w:eastAsia="Cambria" w:hAnsi="Cambria" w:cs="Cambria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5105pt">
    <w:name w:val="Основной текст (5) + 10;5 pt;Полужирный;Не курсив"/>
    <w:basedOn w:val="a0"/>
    <w:rsid w:val="00794245"/>
    <w:rPr>
      <w:rFonts w:ascii="Cambria" w:eastAsia="Cambria" w:hAnsi="Cambria" w:cs="Cambria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afb">
    <w:name w:val="Заголовок к тексту"/>
    <w:basedOn w:val="a"/>
    <w:next w:val="af0"/>
    <w:uiPriority w:val="99"/>
    <w:rsid w:val="00405335"/>
    <w:pPr>
      <w:suppressAutoHyphens/>
      <w:spacing w:after="480" w:line="240" w:lineRule="exact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4">
    <w:name w:val="Основной текст 3 Знак"/>
    <w:basedOn w:val="a0"/>
    <w:link w:val="35"/>
    <w:semiHidden/>
    <w:rsid w:val="00273327"/>
    <w:rPr>
      <w:rFonts w:ascii="Times New Roman" w:eastAsia="Times New Roman" w:hAnsi="Times New Roman" w:cs="Times New Roman"/>
      <w:sz w:val="16"/>
      <w:szCs w:val="16"/>
    </w:rPr>
  </w:style>
  <w:style w:type="paragraph" w:styleId="35">
    <w:name w:val="Body Text 3"/>
    <w:basedOn w:val="a"/>
    <w:link w:val="34"/>
    <w:semiHidden/>
    <w:unhideWhenUsed/>
    <w:rsid w:val="0027332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styleId="afc">
    <w:name w:val="Emphasis"/>
    <w:basedOn w:val="a0"/>
    <w:uiPriority w:val="20"/>
    <w:qFormat/>
    <w:rsid w:val="00164561"/>
    <w:rPr>
      <w:i/>
      <w:iCs/>
    </w:rPr>
  </w:style>
  <w:style w:type="paragraph" w:customStyle="1" w:styleId="Default">
    <w:name w:val="Default"/>
    <w:rsid w:val="00F90EA9"/>
    <w:pPr>
      <w:autoSpaceDE w:val="0"/>
      <w:autoSpaceDN w:val="0"/>
      <w:adjustRightInd w:val="0"/>
      <w:spacing w:after="0" w:line="240" w:lineRule="auto"/>
    </w:pPr>
    <w:rPr>
      <w:rFonts w:ascii="OctavaC" w:eastAsia="Times New Roman" w:hAnsi="OctavaC" w:cs="OctavaC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94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0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6CC505-BCBA-499A-ADB4-034050500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687</Words>
  <Characters>3918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62</cp:revision>
  <cp:lastPrinted>2017-11-17T07:02:00Z</cp:lastPrinted>
  <dcterms:created xsi:type="dcterms:W3CDTF">2016-12-12T03:23:00Z</dcterms:created>
  <dcterms:modified xsi:type="dcterms:W3CDTF">2017-11-17T07:02:00Z</dcterms:modified>
</cp:coreProperties>
</file>